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intelligence2.xml" ContentType="application/vnd.ms-office.intelligence2+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4141" w:rsidRPr="002D4141" w:rsidRDefault="002D4141" w:rsidP="00490457">
      <w:pPr>
        <w:pStyle w:val="20"/>
        <w:pBdr>
          <w:left w:val="none" w:sz="0" w:space="1" w:color="000000"/>
        </w:pBdr>
        <w:tabs>
          <w:tab w:val="clear" w:pos="567"/>
          <w:tab w:val="left" w:pos="0"/>
        </w:tabs>
        <w:ind w:left="0" w:firstLine="0"/>
        <w:rPr>
          <w:rFonts w:ascii="Calibri" w:hAnsi="Calibri"/>
          <w:lang w:val="el-GR"/>
        </w:rPr>
      </w:pPr>
      <w:bookmarkStart w:id="0" w:name="_Toc129004475"/>
      <w:bookmarkStart w:id="1" w:name="_Toc159238866"/>
      <w:r w:rsidRPr="002D4141">
        <w:rPr>
          <w:rFonts w:ascii="Calibri" w:hAnsi="Calibri"/>
          <w:lang w:val="el-GR"/>
        </w:rPr>
        <w:t xml:space="preserve">ΠΑΡΑΡΤΗΜΑ </w:t>
      </w:r>
      <w:r>
        <w:rPr>
          <w:rFonts w:ascii="Calibri" w:hAnsi="Calibri"/>
          <w:lang w:val="en-US"/>
        </w:rPr>
        <w:t>I</w:t>
      </w:r>
      <w:r w:rsidRPr="002D4141">
        <w:rPr>
          <w:rFonts w:ascii="Calibri" w:hAnsi="Calibri"/>
          <w:lang w:val="el-GR"/>
        </w:rPr>
        <w:t>X – Υπόδειγμα περιεχομένου Υ.Δ. περί μη ρωσικής εμπλοκής</w:t>
      </w:r>
      <w:bookmarkEnd w:id="0"/>
      <w:bookmarkEnd w:id="1"/>
      <w:r w:rsidRPr="002D4141">
        <w:rPr>
          <w:rFonts w:ascii="Calibri" w:hAnsi="Calibri"/>
          <w:lang w:val="el-GR"/>
        </w:rPr>
        <w:t xml:space="preserve"> </w:t>
      </w:r>
    </w:p>
    <w:p w:rsidR="002D4141" w:rsidRPr="002D4141" w:rsidRDefault="002D4141" w:rsidP="002D4141">
      <w:pPr>
        <w:rPr>
          <w:lang w:val="el-GR" w:eastAsia="ar-SA"/>
        </w:rPr>
      </w:pPr>
    </w:p>
    <w:p w:rsidR="002D4141" w:rsidRPr="002D4141" w:rsidRDefault="002D4141" w:rsidP="002D4141">
      <w:pPr>
        <w:rPr>
          <w:lang w:val="el-GR" w:eastAsia="ar-SA"/>
        </w:rPr>
      </w:pPr>
      <w:r w:rsidRPr="002D4141">
        <w:rPr>
          <w:lang w:val="el-GR" w:eastAsia="ar-SA"/>
        </w:rPr>
        <w:t>Το περιεχόμενο της Υ.Δ. περί της μη συνδρομής των καταστάσεων ρωσικής εμπλοκής,  που περιγράφονται στην παρ. 2.2.3.</w:t>
      </w:r>
      <w:r>
        <w:rPr>
          <w:lang w:val="el-GR" w:eastAsia="ar-SA"/>
        </w:rPr>
        <w:t>5.</w:t>
      </w:r>
      <w:r w:rsidRPr="002D4141">
        <w:rPr>
          <w:lang w:val="el-GR" w:eastAsia="ar-SA"/>
        </w:rPr>
        <w:t xml:space="preserve"> της παρούσας, είναι το ακόλουθο:</w:t>
      </w:r>
    </w:p>
    <w:p w:rsidR="002D4141" w:rsidRPr="002D4141" w:rsidRDefault="002D4141" w:rsidP="002D4141">
      <w:pPr>
        <w:rPr>
          <w:i/>
          <w:lang w:val="el-GR" w:eastAsia="ar-SA"/>
        </w:rPr>
      </w:pPr>
      <w:r w:rsidRPr="002D4141">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D4141" w:rsidRPr="002D4141" w:rsidRDefault="002D4141" w:rsidP="002D4141">
      <w:pPr>
        <w:rPr>
          <w:i/>
          <w:lang w:val="el-GR" w:eastAsia="ar-SA"/>
        </w:rPr>
      </w:pPr>
      <w:r w:rsidRPr="002D4141">
        <w:rPr>
          <w:i/>
          <w:lang w:val="el-GR" w:eastAsia="ar-SA"/>
        </w:rPr>
        <w:t xml:space="preserve">Συγκεκριμένα δηλώνω ότι: </w:t>
      </w:r>
    </w:p>
    <w:p w:rsidR="002D4141" w:rsidRPr="002D4141" w:rsidRDefault="002D4141" w:rsidP="002D4141">
      <w:pPr>
        <w:rPr>
          <w:i/>
          <w:lang w:val="el-GR" w:eastAsia="ar-SA"/>
        </w:rPr>
      </w:pPr>
      <w:r w:rsidRPr="002D4141">
        <w:rPr>
          <w:i/>
          <w:lang w:val="el-GR" w:eastAsia="ar-SA"/>
        </w:rPr>
        <w:t>(α)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w:t>
      </w:r>
      <w:r w:rsidR="00DB416D">
        <w:rPr>
          <w:i/>
          <w:lang w:val="el-GR" w:eastAsia="ar-SA"/>
        </w:rPr>
        <w:t>,</w:t>
      </w:r>
      <w:r w:rsidRPr="002D4141">
        <w:rPr>
          <w:i/>
          <w:lang w:val="el-GR" w:eastAsia="ar-SA"/>
        </w:rPr>
        <w:t xml:space="preserve">     </w:t>
      </w:r>
    </w:p>
    <w:p w:rsidR="002D4141" w:rsidRPr="002D4141" w:rsidRDefault="002D4141" w:rsidP="002D4141">
      <w:pPr>
        <w:rPr>
          <w:i/>
          <w:lang w:val="el-GR" w:eastAsia="ar-SA"/>
        </w:rPr>
      </w:pPr>
      <w:r w:rsidRPr="002D4141">
        <w:rPr>
          <w:i/>
          <w:lang w:val="el-GR" w:eastAsia="ar-SA"/>
        </w:rPr>
        <w:t>(β)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w:t>
      </w:r>
      <w:r w:rsidR="00DB416D">
        <w:rPr>
          <w:i/>
          <w:lang w:val="el-GR" w:eastAsia="ar-SA"/>
        </w:rPr>
        <w:t>ίο α) της παρούσας παραγράφου,</w:t>
      </w:r>
    </w:p>
    <w:p w:rsidR="002D4141" w:rsidRPr="002D4141" w:rsidRDefault="002D4141" w:rsidP="002D4141">
      <w:pPr>
        <w:rPr>
          <w:i/>
          <w:lang w:val="el-GR" w:eastAsia="ar-SA"/>
        </w:rPr>
      </w:pPr>
      <w:r w:rsidRPr="002D4141">
        <w:rPr>
          <w:i/>
          <w:lang w:val="el-GR"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D4141" w:rsidRPr="002D4141" w:rsidRDefault="002D4141" w:rsidP="002D4141">
      <w:pPr>
        <w:rPr>
          <w:lang w:val="el-GR" w:eastAsia="ar-SA"/>
        </w:rPr>
      </w:pPr>
      <w:r w:rsidRPr="002D4141">
        <w:rPr>
          <w:lang w:val="el-GR" w:eastAsia="ar-SA"/>
        </w:rPr>
        <w:t>(</w:t>
      </w:r>
      <w:r w:rsidRPr="002D4141">
        <w:rPr>
          <w:i/>
          <w:lang w:val="el-GR" w:eastAsia="ar-SA"/>
        </w:rPr>
        <w:t>δ) δεν υπάρχει συμμετοχή φορέων και οντοτήτων που απαριθμούνται στα ανωτέ</w:t>
      </w:r>
      <w:r w:rsidR="00A612A1">
        <w:rPr>
          <w:i/>
          <w:lang w:val="el-GR" w:eastAsia="ar-SA"/>
        </w:rPr>
        <w:t>ρω σημεία α) έως γ), άνω του 10</w:t>
      </w:r>
      <w:r w:rsidRPr="002D4141">
        <w:rPr>
          <w:i/>
          <w:lang w:val="el-GR" w:eastAsia="ar-SA"/>
        </w:rPr>
        <w:t>% της αξίας της σύμβασης των υπεργολάβων, προμηθευτών ή φορέων στις ικανότητες των οποίων να στηρίζεται ο οικονομι</w:t>
      </w:r>
      <w:r w:rsidR="00DB416D">
        <w:rPr>
          <w:i/>
          <w:lang w:val="el-GR" w:eastAsia="ar-SA"/>
        </w:rPr>
        <w:t>κός φορέας τον οποίον εκπροσωπώ</w:t>
      </w:r>
      <w:r w:rsidRPr="002D4141">
        <w:rPr>
          <w:i/>
          <w:lang w:val="el-GR" w:eastAsia="ar-SA"/>
        </w:rPr>
        <w:t>»</w:t>
      </w:r>
      <w:r w:rsidR="00DB416D">
        <w:rPr>
          <w:i/>
          <w:lang w:val="el-GR" w:eastAsia="ar-SA"/>
        </w:rPr>
        <w:t>.</w:t>
      </w:r>
    </w:p>
    <w:p w:rsidR="00D41FD6" w:rsidRPr="006B2C94" w:rsidRDefault="00D41FD6" w:rsidP="00D82B16">
      <w:pPr>
        <w:spacing w:after="0"/>
        <w:rPr>
          <w:lang w:val="el-GR"/>
        </w:rPr>
      </w:pPr>
    </w:p>
    <w:sectPr w:rsidR="00D41FD6" w:rsidRPr="006B2C94" w:rsidSect="00465971">
      <w:headerReference w:type="default" r:id="rId11"/>
      <w:footerReference w:type="default" r:id="rId12"/>
      <w:headerReference w:type="first" r:id="rId13"/>
      <w:footerReference w:type="first" r:id="rId14"/>
      <w:pgSz w:w="11906" w:h="16838"/>
      <w:pgMar w:top="1134" w:right="1134" w:bottom="1134" w:left="1134" w:header="720" w:footer="283"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1" w15:paraId="624E80D2"/>
  <w15:commentEx w15:done="1" w15:paraId="53D28093"/>
  <w15:commentEx w15:done="1" w15:paraId="25EB00FD"/>
  <w15:commentEx w15:done="1" w15:paraId="350E4F93"/>
  <w15:commentEx w15:done="1" w15:paraId="1C2178ED"/>
  <w15:commentEx w15:done="1" w15:paraId="6C626F9B"/>
  <w15:commentEx w15:done="1" w15:paraId="2939A896"/>
  <w15:commentEx w15:done="1" w15:paraId="0FDBE258"/>
  <w15:commentEx w15:done="1" w15:paraId="7B732A3A"/>
  <w15:commentEx w15:done="1" w15:paraId="19812297"/>
  <w15:commentEx w15:done="1" w15:paraId="2AB89ABB"/>
  <w15:commentEx w15:done="1" w15:paraId="139CCC36"/>
  <w15:commentEx w15:done="1" w15:paraId="543C4E47"/>
  <w15:commentEx w15:done="1" w15:paraId="2A70A9AB"/>
  <w15:commentEx w15:done="1" w15:paraId="1ADC827A"/>
  <w15:commentEx w15:done="1" w15:paraId="2746F670"/>
  <w15:commentEx w15:done="1" w15:paraId="63D7CEA1"/>
  <w15:commentEx w15:done="1" w15:paraId="6A5AC77E"/>
  <w15:commentEx w15:done="1" w15:paraId="17D590D8"/>
  <w15:commentEx w15:done="1" w15:paraId="4238C3DD"/>
  <w15:commentEx w15:done="1" w15:paraId="303D341F"/>
  <w15:commentEx w15:done="1" w15:paraId="40297CDB"/>
  <w15:commentEx w15:done="1" w15:paraId="111915D1"/>
  <w15:commentEx w15:done="1" w15:paraId="19D27DA6"/>
  <w15:commentEx w15:done="1" w15:paraId="50745BFC"/>
  <w15:commentEx w15:done="1" w15:paraId="5CC85682"/>
  <w15:commentEx w15:done="1" w15:paraId="07AFAA69"/>
  <w15:commentEx w15:done="1" w15:paraId="7A3CAE02"/>
  <w15:commentEx w15:done="1" w15:paraId="68FE6695"/>
  <w15:commentEx w15:done="1" w15:paraId="58221B79"/>
  <w15:commentEx w15:done="1" w15:paraId="478120E1"/>
  <w15:commentEx w15:done="1" w15:paraId="1EE73BC2"/>
  <w15:commentEx w15:done="1" w15:paraId="18E7DBA2"/>
  <w15:commentEx w15:done="1" w15:paraId="1335A0B6"/>
  <w15:commentEx w15:done="1" w15:paraId="58FEF6B4"/>
  <w15:commentEx w15:done="1" w15:paraId="0A5775F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7ABC180" w16cex:dateUtc="2024-02-03T06:29:50.482Z"/>
  <w16cex:commentExtensible w16cex:durableId="64A5E1AA" w16cex:dateUtc="2024-02-03T06:32:27.221Z"/>
  <w16cex:commentExtensible w16cex:durableId="6FAC5999" w16cex:dateUtc="2024-02-03T06:41:38.428Z"/>
  <w16cex:commentExtensible w16cex:durableId="31AF4331" w16cex:dateUtc="2024-02-03T06:42:40.974Z"/>
  <w16cex:commentExtensible w16cex:durableId="40787519" w16cex:dateUtc="2024-02-03T07:55:31.454Z"/>
  <w16cex:commentExtensible w16cex:durableId="4D6B64C0" w16cex:dateUtc="2024-02-03T07:59:20.359Z"/>
  <w16cex:commentExtensible w16cex:durableId="58D8ACA5" w16cex:dateUtc="2024-02-03T08:13:30.957Z"/>
  <w16cex:commentExtensible w16cex:durableId="793CA416" w16cex:dateUtc="2024-02-03T08:17:16.134Z"/>
  <w16cex:commentExtensible w16cex:durableId="2159905F" w16cex:dateUtc="2024-02-03T08:24:49.187Z"/>
  <w16cex:commentExtensible w16cex:durableId="64475CFC" w16cex:dateUtc="2024-02-03T08:25:46.001Z"/>
  <w16cex:commentExtensible w16cex:durableId="3E97C30F" w16cex:dateUtc="2024-02-03T08:29:06.129Z"/>
  <w16cex:commentExtensible w16cex:durableId="1E22A5E0" w16cex:dateUtc="2024-02-03T08:30:38.873Z"/>
  <w16cex:commentExtensible w16cex:durableId="0A2E7CEF" w16cex:dateUtc="2024-02-03T08:35:39.875Z"/>
  <w16cex:commentExtensible w16cex:durableId="7ED74309" w16cex:dateUtc="2024-02-03T08:29:06.129Z"/>
  <w16cex:commentExtensible w16cex:durableId="74B55603" w16cex:dateUtc="2024-02-03T08:54:24.44Z"/>
  <w16cex:commentExtensible w16cex:durableId="02591DC5" w16cex:dateUtc="2024-02-03T08:55:05.786Z"/>
  <w16cex:commentExtensible w16cex:durableId="651A29AC" w16cex:dateUtc="2024-02-03T08:57:11.345Z"/>
  <w16cex:commentExtensible w16cex:durableId="3F76633B" w16cex:dateUtc="2024-02-03T09:00:54.613Z"/>
  <w16cex:commentExtensible w16cex:durableId="5973A8B1" w16cex:dateUtc="2024-02-03T09:03:39.718Z"/>
  <w16cex:commentExtensible w16cex:durableId="7120D3F2" w16cex:dateUtc="2024-02-03T09:10:54.341Z"/>
  <w16cex:commentExtensible w16cex:durableId="045D909D" w16cex:dateUtc="2024-02-03T08:25:46.001Z"/>
  <w16cex:commentExtensible w16cex:durableId="74ECF8BF" w16cex:dateUtc="2024-02-03T09:19:19.811Z"/>
  <w16cex:commentExtensible w16cex:durableId="5EAE0CDF" w16cex:dateUtc="2024-02-03T08:24:49.187Z"/>
  <w16cex:commentExtensible w16cex:durableId="7A83CD52" w16cex:dateUtc="2024-02-03T09:23:46.064Z"/>
  <w16cex:commentExtensible w16cex:durableId="7F82DA44" w16cex:dateUtc="2024-02-03T09:26:14.805Z"/>
  <w16cex:commentExtensible w16cex:durableId="7308A36E" w16cex:dateUtc="2024-02-03T09:30:30.686Z"/>
  <w16cex:commentExtensible w16cex:durableId="304C881F" w16cex:dateUtc="2024-02-04T11:53:09.547Z"/>
  <w16cex:commentExtensible w16cex:durableId="42672B6A" w16cex:dateUtc="2024-02-04T12:04:43.03Z"/>
  <w16cex:commentExtensible w16cex:durableId="2CB059DE" w16cex:dateUtc="2024-02-04T23:24:09.719Z"/>
  <w16cex:commentExtensible w16cex:durableId="724CB733" w16cex:dateUtc="2024-02-04T23:44:26.642Z"/>
  <w16cex:commentExtensible w16cex:durableId="535FADA1" w16cex:dateUtc="2024-02-04T23:45:54.342Z"/>
  <w16cex:commentExtensible w16cex:durableId="70CE4C2D" w16cex:dateUtc="2024-02-04T23:49:37.895Z"/>
  <w16cex:commentExtensible w16cex:durableId="74A66125" w16cex:dateUtc="2024-02-04T23:54:19.789Z"/>
  <w16cex:commentExtensible w16cex:durableId="0DE3BDBD" w16cex:dateUtc="2024-02-03T08:30:38.873Z"/>
  <w16cex:commentExtensible w16cex:durableId="7493B282" w16cex:dateUtc="2024-02-03T08:54:24.44Z"/>
  <w16cex:commentExtensible w16cex:durableId="5DCA8104" w16cex:dateUtc="2024-02-03T08:55:05.786Z"/>
</w16cex:commentsExtensible>
</file>

<file path=word/commentsIds.xml><?xml version="1.0" encoding="utf-8"?>
<w16cid:commentsIds xmlns:mc="http://schemas.openxmlformats.org/markup-compatibility/2006" xmlns:w16cid="http://schemas.microsoft.com/office/word/2016/wordml/cid" mc:Ignorable="w16cid">
  <w16cid:commentId w16cid:paraId="624E80D2" w16cid:durableId="57ABC180"/>
  <w16cid:commentId w16cid:paraId="53D28093" w16cid:durableId="64A5E1AA"/>
  <w16cid:commentId w16cid:paraId="25EB00FD" w16cid:durableId="6FAC5999"/>
  <w16cid:commentId w16cid:paraId="350E4F93" w16cid:durableId="31AF4331"/>
  <w16cid:commentId w16cid:paraId="1C2178ED" w16cid:durableId="40787519"/>
  <w16cid:commentId w16cid:paraId="6C626F9B" w16cid:durableId="4D6B64C0"/>
  <w16cid:commentId w16cid:paraId="2939A896" w16cid:durableId="58D8ACA5"/>
  <w16cid:commentId w16cid:paraId="0FDBE258" w16cid:durableId="793CA416"/>
  <w16cid:commentId w16cid:paraId="7B732A3A" w16cid:durableId="2159905F"/>
  <w16cid:commentId w16cid:paraId="19812297" w16cid:durableId="64475CFC"/>
  <w16cid:commentId w16cid:paraId="2AB89ABB" w16cid:durableId="3E97C30F"/>
  <w16cid:commentId w16cid:paraId="139CCC36" w16cid:durableId="1E22A5E0"/>
  <w16cid:commentId w16cid:paraId="543C4E47" w16cid:durableId="0A2E7CEF"/>
  <w16cid:commentId w16cid:paraId="2A70A9AB" w16cid:durableId="74B55603"/>
  <w16cid:commentId w16cid:paraId="1ADC827A" w16cid:durableId="02591DC5"/>
  <w16cid:commentId w16cid:paraId="2746F670" w16cid:durableId="651A29AC"/>
  <w16cid:commentId w16cid:paraId="63D7CEA1" w16cid:durableId="3F76633B"/>
  <w16cid:commentId w16cid:paraId="6A5AC77E" w16cid:durableId="5973A8B1"/>
  <w16cid:commentId w16cid:paraId="17D590D8" w16cid:durableId="7120D3F2"/>
  <w16cid:commentId w16cid:paraId="4238C3DD" w16cid:durableId="74ECF8BF"/>
  <w16cid:commentId w16cid:paraId="303D341F" w16cid:durableId="7A83CD52"/>
  <w16cid:commentId w16cid:paraId="40297CDB" w16cid:durableId="7F82DA44"/>
  <w16cid:commentId w16cid:paraId="111915D1" w16cid:durableId="7308A36E"/>
  <w16cid:commentId w16cid:paraId="19D27DA6" w16cid:durableId="304C881F"/>
  <w16cid:commentId w16cid:paraId="50745BFC" w16cid:durableId="42672B6A"/>
  <w16cid:commentId w16cid:paraId="5CC85682" w16cid:durableId="2CB059DE"/>
  <w16cid:commentId w16cid:paraId="07AFAA69" w16cid:durableId="724CB733"/>
  <w16cid:commentId w16cid:paraId="7A3CAE02" w16cid:durableId="535FADA1"/>
  <w16cid:commentId w16cid:paraId="68FE6695" w16cid:durableId="70CE4C2D"/>
  <w16cid:commentId w16cid:paraId="58221B79" w16cid:durableId="74A66125"/>
  <w16cid:commentId w16cid:paraId="478120E1" w16cid:durableId="5EAE0CDF"/>
  <w16cid:commentId w16cid:paraId="1EE73BC2" w16cid:durableId="045D909D"/>
  <w16cid:commentId w16cid:paraId="18E7DBA2" w16cid:durableId="7ED74309"/>
  <w16cid:commentId w16cid:paraId="1335A0B6" w16cid:durableId="0DE3BDBD"/>
  <w16cid:commentId w16cid:paraId="58FEF6B4" w16cid:durableId="7493B282"/>
  <w16cid:commentId w16cid:paraId="0A5775F2" w16cid:durableId="5DCA810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579" w:rsidRDefault="007B5579">
      <w:pPr>
        <w:spacing w:after="0"/>
      </w:pPr>
      <w:r>
        <w:separator/>
      </w:r>
    </w:p>
  </w:endnote>
  <w:endnote w:type="continuationSeparator" w:id="0">
    <w:p w:rsidR="007B5579" w:rsidRDefault="007B55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游ゴシック Light">
    <w:altName w:val="MS Gothic"/>
    <w:panose1 w:val="00000000000000000000"/>
    <w:charset w:val="80"/>
    <w:family w:val="roman"/>
    <w:notTrueType/>
    <w:pitch w:val="default"/>
    <w:sig w:usb0="00000000" w:usb1="00000000" w:usb2="00000000" w:usb3="00000000" w:csb0="00000000" w:csb1="00000000"/>
  </w:font>
  <w:font w:name="Calibri Light">
    <w:panose1 w:val="020F0302020204030204"/>
    <w:charset w:val="A1"/>
    <w:family w:val="swiss"/>
    <w:pitch w:val="variable"/>
    <w:sig w:usb0="A00002EF" w:usb1="4000207B" w:usb2="00000000" w:usb3="00000000" w:csb0="0000019F" w:csb1="00000000"/>
  </w:font>
  <w:font w:name="游明朝">
    <w:altName w:val="MS Gothic"/>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5"/>
      <w:spacing w:after="0"/>
      <w:jc w:val="center"/>
      <w:rPr>
        <w:sz w:val="20"/>
        <w:szCs w:val="20"/>
        <w:lang w:val="el-GR"/>
      </w:rPr>
    </w:pPr>
    <w:r>
      <w:rPr>
        <w:rFonts w:eastAsia="Calibri" w:cs="Times New Roman"/>
        <w:noProof/>
        <w:szCs w:val="22"/>
        <w:lang w:val="el-GR" w:eastAsia="el-GR"/>
      </w:rPr>
      <w:drawing>
        <wp:inline distT="0" distB="0" distL="0" distR="0">
          <wp:extent cx="4272915" cy="779780"/>
          <wp:effectExtent l="0" t="0" r="0" b="1270"/>
          <wp:docPr id="8" name="Εικόνα 8"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p w:rsidR="00F14706" w:rsidRDefault="00F14706">
    <w:pPr>
      <w:pStyle w:val="af5"/>
      <w:spacing w:after="0"/>
      <w:jc w:val="center"/>
    </w:pPr>
    <w:r>
      <w:rPr>
        <w:sz w:val="20"/>
        <w:szCs w:val="20"/>
        <w:lang w:val="el-GR"/>
      </w:rPr>
      <w:t xml:space="preserve">Σελίδα </w:t>
    </w:r>
    <w:r w:rsidR="003F3F33">
      <w:rPr>
        <w:sz w:val="20"/>
        <w:szCs w:val="20"/>
      </w:rPr>
      <w:fldChar w:fldCharType="begin"/>
    </w:r>
    <w:r>
      <w:rPr>
        <w:sz w:val="20"/>
        <w:szCs w:val="20"/>
      </w:rPr>
      <w:instrText xml:space="preserve"> PAGE </w:instrText>
    </w:r>
    <w:r w:rsidR="003F3F33">
      <w:rPr>
        <w:sz w:val="20"/>
        <w:szCs w:val="20"/>
      </w:rPr>
      <w:fldChar w:fldCharType="separate"/>
    </w:r>
    <w:r w:rsidR="00B76521">
      <w:rPr>
        <w:noProof/>
        <w:sz w:val="20"/>
        <w:szCs w:val="20"/>
      </w:rPr>
      <w:t>2</w:t>
    </w:r>
    <w:r w:rsidR="003F3F33">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rsidP="00527F2B">
    <w:pPr>
      <w:pStyle w:val="af5"/>
      <w:jc w:val="center"/>
    </w:pPr>
    <w:r>
      <w:rPr>
        <w:rFonts w:eastAsia="Calibri" w:cs="Times New Roman"/>
        <w:noProof/>
        <w:szCs w:val="22"/>
        <w:lang w:val="el-GR" w:eastAsia="el-GR"/>
      </w:rPr>
      <w:drawing>
        <wp:inline distT="0" distB="0" distL="0" distR="0">
          <wp:extent cx="4272915" cy="779780"/>
          <wp:effectExtent l="0" t="0" r="0" b="1270"/>
          <wp:docPr id="7" name="Εικόνα 7"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579" w:rsidRDefault="007B5579">
      <w:pPr>
        <w:spacing w:after="0"/>
      </w:pPr>
      <w:r>
        <w:separator/>
      </w:r>
    </w:p>
  </w:footnote>
  <w:footnote w:type="continuationSeparator" w:id="0">
    <w:p w:rsidR="007B5579" w:rsidRDefault="007B557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0"/>
      <w:gridCol w:w="3210"/>
      <w:gridCol w:w="3210"/>
    </w:tblGrid>
    <w:tr w:rsidR="00F14706" w:rsidTr="6FFE3857">
      <w:trPr>
        <w:trHeight w:val="300"/>
      </w:trPr>
      <w:tc>
        <w:tcPr>
          <w:tcW w:w="3210" w:type="dxa"/>
        </w:tcPr>
        <w:p w:rsidR="00F14706" w:rsidRDefault="00F14706" w:rsidP="6FFE3857">
          <w:pPr>
            <w:pStyle w:val="af6"/>
            <w:ind w:left="-115"/>
            <w:jc w:val="left"/>
          </w:pPr>
        </w:p>
      </w:tc>
      <w:tc>
        <w:tcPr>
          <w:tcW w:w="3210" w:type="dxa"/>
        </w:tcPr>
        <w:p w:rsidR="00F14706" w:rsidRDefault="00F14706" w:rsidP="6FFE3857">
          <w:pPr>
            <w:pStyle w:val="af6"/>
            <w:jc w:val="center"/>
          </w:pPr>
        </w:p>
      </w:tc>
      <w:tc>
        <w:tcPr>
          <w:tcW w:w="3210" w:type="dxa"/>
        </w:tcPr>
        <w:p w:rsidR="00F14706" w:rsidRDefault="00F14706" w:rsidP="6FFE3857">
          <w:pPr>
            <w:pStyle w:val="af6"/>
            <w:ind w:right="-115"/>
            <w:jc w:val="right"/>
          </w:pPr>
        </w:p>
      </w:tc>
    </w:tr>
  </w:tbl>
  <w:p w:rsidR="00F14706" w:rsidRDefault="00F14706" w:rsidP="6FFE3857">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6"/>
    </w:pPr>
    <w:r w:rsidRPr="00527F2B">
      <w:t xml:space="preserve">                                                                                                                                                                                                                                                         </w:t>
    </w:r>
  </w:p>
</w:hdr>
</file>

<file path=word/intelligence2.xml><?xml version="1.0" encoding="utf-8"?>
<int2:intelligence xmlns:int2="http://schemas.microsoft.com/office/intelligence/2020/intelligence">
  <int2:observations>
    <int2:textHash int2:hashCode="pJHfodXPSmnaWW" int2:id="hsprxOip">
      <int2:state int2:type="AugLoop_Text_Critique" int2:value="Rejected"/>
    </int2:textHash>
    <int2:textHash int2:hashCode="nzzSJSvOf2ppvS" int2:id="wOujZdJv">
      <int2:state int2:type="AugLoop_Text_Critique" int2:value="Rejected"/>
    </int2:textHash>
    <int2:textHash int2:hashCode="HF7FoLzHCekqya" int2:id="LWX67DUW">
      <int2:state int2:type="AugLoop_Text_Critique" int2:value="Rejected"/>
    </int2:textHash>
    <int2:textHash int2:hashCode="F65Jtipf2FscHi" int2:id="sy6LoO9l">
      <int2:state int2:type="AugLoop_Text_Critique" int2:value="Rejected"/>
    </int2:textHash>
    <int2:textHash int2:hashCode="rTQf5JedoDdz7K" int2:id="LfJCkLYd">
      <int2:state int2:type="AugLoop_Text_Critique" int2:value="Rejected"/>
    </int2:textHash>
    <int2:textHash int2:hashCode="owXKCdvFj0xfwM" int2:id="lmDAWT2q">
      <int2:state int2:type="AugLoop_Text_Critique" int2:value="Rejected"/>
    </int2:textHash>
    <int2:textHash int2:hashCode="yom3w+1JBk4Krj" int2:id="08SQsLWb">
      <int2:state int2:type="AugLoop_Text_Critique" int2:value="Rejected"/>
    </int2:textHash>
    <int2:textHash int2:hashCode="6hBBtbqL6+3aG4" int2:id="HBVQCiao">
      <int2:state int2:type="AugLoop_Text_Critique" int2:value="Rejected"/>
    </int2:textHash>
    <int2:textHash int2:hashCode="1yoOer6DgCDoZ4" int2:id="QKQt3wMf">
      <int2:state int2:type="AugLoop_Text_Critique" int2:value="Rejected"/>
    </int2:textHash>
    <int2:textHash int2:hashCode="eKqks9LgRp4TUt" int2:id="BdQW433r">
      <int2:state int2:type="AugLoop_Text_Critique" int2:value="Rejected"/>
    </int2:textHash>
    <int2:textHash int2:hashCode="zoRpaSQRlHftFT" int2:id="JHfnuiqT">
      <int2:state int2:type="AugLoop_Text_Critique" int2:value="Rejected"/>
    </int2:textHash>
    <int2:textHash int2:hashCode="oBT1jVUUE2P7N/" int2:id="jxOFTNiK">
      <int2:state int2:type="AugLoop_Text_Critique" int2:value="Rejected"/>
    </int2:textHash>
    <int2:textHash int2:hashCode="btTmHLWHxH/mW0" int2:id="UuWqpiwb">
      <int2:state int2:type="AugLoop_Text_Critique" int2:value="Rejected"/>
    </int2:textHash>
    <int2:textHash int2:hashCode="XXAz3E3w2gP+Po" int2:id="FDQQ0vRr">
      <int2:state int2:type="AugLoop_Text_Critique" int2:value="Rejected"/>
    </int2:textHash>
    <int2:textHash int2:hashCode="u0DH3elqQ68keX" int2:id="afvrhLVb">
      <int2:state int2:type="AugLoop_Text_Critique" int2:value="Rejected"/>
    </int2:textHash>
    <int2:textHash int2:hashCode="olWd8hEi6+CoTg" int2:id="AkrPY4vM">
      <int2:state int2:type="AugLoop_Text_Critique" int2:value="Rejected"/>
    </int2:textHash>
    <int2:textHash int2:hashCode="j5UzkyTWgLx9Jz" int2:id="yvTujCOP">
      <int2:state int2:type="AugLoop_Text_Critique" int2:value="Rejected"/>
    </int2:textHash>
    <int2:textHash int2:hashCode="AJhFaoeVyiMu0M" int2:id="gHyswe2a">
      <int2:state int2:type="AugLoop_Text_Critique" int2:value="Rejected"/>
    </int2:textHash>
    <int2:textHash int2:hashCode="WeGQfeQDPSysQ1" int2:id="k7ag0VSw">
      <int2:state int2:type="AugLoop_Text_Critique" int2:value="Rejected"/>
    </int2:textHash>
    <int2:textHash int2:hashCode="GS5CpbuaV0ST6u" int2:id="nCCmEK1b">
      <int2:state int2:type="AugLoop_Text_Critique" int2:value="Rejected"/>
    </int2:textHash>
    <int2:textHash int2:hashCode="Pn8nps+2fwMW6S" int2:id="fNnZnwey">
      <int2:state int2:type="AugLoop_Text_Critique" int2:value="Rejected"/>
    </int2:textHash>
    <int2:textHash int2:hashCode="R0ilDPT2VRuGNf" int2:id="0Ti1CN4t">
      <int2:state int2:type="AugLoop_Text_Critique" int2:value="Rejected"/>
    </int2:textHash>
    <int2:textHash int2:hashCode="KKpo6OF2Wdac7u" int2:id="400pEAvX">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0">
    <w:nsid w:val="00000019"/>
    <w:multiLevelType w:val="singleLevel"/>
    <w:tmpl w:val="00000019"/>
    <w:name w:val="WW8Num36"/>
    <w:lvl w:ilvl="0">
      <w:start w:val="1"/>
      <w:numFmt w:val="bullet"/>
      <w:lvlText w:val=""/>
      <w:lvlJc w:val="left"/>
      <w:pPr>
        <w:tabs>
          <w:tab w:val="num" w:pos="720"/>
        </w:tabs>
        <w:ind w:left="720" w:hanging="360"/>
      </w:pPr>
      <w:rPr>
        <w:rFonts w:ascii="Symbol" w:hAnsi="Symbol"/>
      </w:rPr>
    </w:lvl>
  </w:abstractNum>
  <w:abstractNum w:abstractNumId="11">
    <w:nsid w:val="01C2B19C"/>
    <w:multiLevelType w:val="hybridMultilevel"/>
    <w:tmpl w:val="A32EC17E"/>
    <w:lvl w:ilvl="0" w:tplc="791C94E0">
      <w:start w:val="1"/>
      <w:numFmt w:val="decimal"/>
      <w:lvlText w:val="%1."/>
      <w:lvlJc w:val="left"/>
      <w:pPr>
        <w:ind w:left="720" w:hanging="360"/>
      </w:pPr>
    </w:lvl>
    <w:lvl w:ilvl="1" w:tplc="D00C11EE">
      <w:start w:val="1"/>
      <w:numFmt w:val="lowerLetter"/>
      <w:lvlText w:val="%2."/>
      <w:lvlJc w:val="left"/>
      <w:pPr>
        <w:ind w:left="1440" w:hanging="360"/>
      </w:pPr>
    </w:lvl>
    <w:lvl w:ilvl="2" w:tplc="4BA8F88A">
      <w:start w:val="1"/>
      <w:numFmt w:val="lowerRoman"/>
      <w:lvlText w:val="%3."/>
      <w:lvlJc w:val="right"/>
      <w:pPr>
        <w:ind w:left="2160" w:hanging="180"/>
      </w:pPr>
    </w:lvl>
    <w:lvl w:ilvl="3" w:tplc="6284D5B6">
      <w:start w:val="1"/>
      <w:numFmt w:val="decimal"/>
      <w:lvlText w:val="%4."/>
      <w:lvlJc w:val="left"/>
      <w:pPr>
        <w:ind w:left="2880" w:hanging="360"/>
      </w:pPr>
    </w:lvl>
    <w:lvl w:ilvl="4" w:tplc="33326B1C">
      <w:start w:val="1"/>
      <w:numFmt w:val="lowerLetter"/>
      <w:lvlText w:val="%5."/>
      <w:lvlJc w:val="left"/>
      <w:pPr>
        <w:ind w:left="3600" w:hanging="360"/>
      </w:pPr>
    </w:lvl>
    <w:lvl w:ilvl="5" w:tplc="9A68F736">
      <w:start w:val="1"/>
      <w:numFmt w:val="lowerRoman"/>
      <w:lvlText w:val="%6."/>
      <w:lvlJc w:val="right"/>
      <w:pPr>
        <w:ind w:left="4320" w:hanging="180"/>
      </w:pPr>
    </w:lvl>
    <w:lvl w:ilvl="6" w:tplc="85EAF39C">
      <w:start w:val="1"/>
      <w:numFmt w:val="decimal"/>
      <w:lvlText w:val="%7."/>
      <w:lvlJc w:val="left"/>
      <w:pPr>
        <w:ind w:left="5040" w:hanging="360"/>
      </w:pPr>
    </w:lvl>
    <w:lvl w:ilvl="7" w:tplc="6C0A42B2">
      <w:start w:val="1"/>
      <w:numFmt w:val="lowerLetter"/>
      <w:lvlText w:val="%8."/>
      <w:lvlJc w:val="left"/>
      <w:pPr>
        <w:ind w:left="5760" w:hanging="360"/>
      </w:pPr>
    </w:lvl>
    <w:lvl w:ilvl="8" w:tplc="06622210">
      <w:start w:val="1"/>
      <w:numFmt w:val="lowerRoman"/>
      <w:lvlText w:val="%9."/>
      <w:lvlJc w:val="right"/>
      <w:pPr>
        <w:ind w:left="6480" w:hanging="180"/>
      </w:pPr>
    </w:lvl>
  </w:abstractNum>
  <w:abstractNum w:abstractNumId="12">
    <w:nsid w:val="01EF43C6"/>
    <w:multiLevelType w:val="hybridMultilevel"/>
    <w:tmpl w:val="CA84D1E4"/>
    <w:lvl w:ilvl="0" w:tplc="CDEC89F0">
      <w:start w:val="3"/>
      <w:numFmt w:val="decimal"/>
      <w:lvlText w:val="%1."/>
      <w:lvlJc w:val="left"/>
      <w:pPr>
        <w:ind w:left="720" w:hanging="360"/>
      </w:pPr>
    </w:lvl>
    <w:lvl w:ilvl="1" w:tplc="57585592">
      <w:start w:val="1"/>
      <w:numFmt w:val="lowerLetter"/>
      <w:lvlText w:val="%2."/>
      <w:lvlJc w:val="left"/>
      <w:pPr>
        <w:ind w:left="1440" w:hanging="360"/>
      </w:pPr>
    </w:lvl>
    <w:lvl w:ilvl="2" w:tplc="552864A6">
      <w:start w:val="1"/>
      <w:numFmt w:val="lowerRoman"/>
      <w:lvlText w:val="%3."/>
      <w:lvlJc w:val="right"/>
      <w:pPr>
        <w:ind w:left="2160" w:hanging="180"/>
      </w:pPr>
    </w:lvl>
    <w:lvl w:ilvl="3" w:tplc="C17A134A">
      <w:start w:val="1"/>
      <w:numFmt w:val="decimal"/>
      <w:lvlText w:val="%4."/>
      <w:lvlJc w:val="left"/>
      <w:pPr>
        <w:ind w:left="2880" w:hanging="360"/>
      </w:pPr>
    </w:lvl>
    <w:lvl w:ilvl="4" w:tplc="5664D1AC">
      <w:start w:val="1"/>
      <w:numFmt w:val="lowerLetter"/>
      <w:lvlText w:val="%5."/>
      <w:lvlJc w:val="left"/>
      <w:pPr>
        <w:ind w:left="3600" w:hanging="360"/>
      </w:pPr>
    </w:lvl>
    <w:lvl w:ilvl="5" w:tplc="678CBDC2">
      <w:start w:val="1"/>
      <w:numFmt w:val="lowerRoman"/>
      <w:lvlText w:val="%6."/>
      <w:lvlJc w:val="right"/>
      <w:pPr>
        <w:ind w:left="4320" w:hanging="180"/>
      </w:pPr>
    </w:lvl>
    <w:lvl w:ilvl="6" w:tplc="351827DA">
      <w:start w:val="1"/>
      <w:numFmt w:val="decimal"/>
      <w:lvlText w:val="%7."/>
      <w:lvlJc w:val="left"/>
      <w:pPr>
        <w:ind w:left="5040" w:hanging="360"/>
      </w:pPr>
    </w:lvl>
    <w:lvl w:ilvl="7" w:tplc="5A981432">
      <w:start w:val="1"/>
      <w:numFmt w:val="lowerLetter"/>
      <w:lvlText w:val="%8."/>
      <w:lvlJc w:val="left"/>
      <w:pPr>
        <w:ind w:left="5760" w:hanging="360"/>
      </w:pPr>
    </w:lvl>
    <w:lvl w:ilvl="8" w:tplc="0532B6C6">
      <w:start w:val="1"/>
      <w:numFmt w:val="lowerRoman"/>
      <w:lvlText w:val="%9."/>
      <w:lvlJc w:val="right"/>
      <w:pPr>
        <w:ind w:left="6480" w:hanging="180"/>
      </w:pPr>
    </w:lvl>
  </w:abstractNum>
  <w:abstractNum w:abstractNumId="13">
    <w:nsid w:val="04E0A6E9"/>
    <w:multiLevelType w:val="hybridMultilevel"/>
    <w:tmpl w:val="71540456"/>
    <w:lvl w:ilvl="0" w:tplc="BBF41B28">
      <w:start w:val="2"/>
      <w:numFmt w:val="decimal"/>
      <w:lvlText w:val="%1."/>
      <w:lvlJc w:val="left"/>
      <w:pPr>
        <w:ind w:left="720" w:hanging="360"/>
      </w:pPr>
    </w:lvl>
    <w:lvl w:ilvl="1" w:tplc="108E7554">
      <w:start w:val="1"/>
      <w:numFmt w:val="lowerLetter"/>
      <w:lvlText w:val="%2."/>
      <w:lvlJc w:val="left"/>
      <w:pPr>
        <w:ind w:left="1440" w:hanging="360"/>
      </w:pPr>
    </w:lvl>
    <w:lvl w:ilvl="2" w:tplc="BAEA523C">
      <w:start w:val="1"/>
      <w:numFmt w:val="lowerRoman"/>
      <w:lvlText w:val="%3."/>
      <w:lvlJc w:val="right"/>
      <w:pPr>
        <w:ind w:left="2160" w:hanging="180"/>
      </w:pPr>
    </w:lvl>
    <w:lvl w:ilvl="3" w:tplc="217623AC">
      <w:start w:val="1"/>
      <w:numFmt w:val="decimal"/>
      <w:lvlText w:val="%4."/>
      <w:lvlJc w:val="left"/>
      <w:pPr>
        <w:ind w:left="2880" w:hanging="360"/>
      </w:pPr>
    </w:lvl>
    <w:lvl w:ilvl="4" w:tplc="D2964128">
      <w:start w:val="1"/>
      <w:numFmt w:val="lowerLetter"/>
      <w:lvlText w:val="%5."/>
      <w:lvlJc w:val="left"/>
      <w:pPr>
        <w:ind w:left="3600" w:hanging="360"/>
      </w:pPr>
    </w:lvl>
    <w:lvl w:ilvl="5" w:tplc="205854E4">
      <w:start w:val="1"/>
      <w:numFmt w:val="lowerRoman"/>
      <w:lvlText w:val="%6."/>
      <w:lvlJc w:val="right"/>
      <w:pPr>
        <w:ind w:left="4320" w:hanging="180"/>
      </w:pPr>
    </w:lvl>
    <w:lvl w:ilvl="6" w:tplc="2CCE3B74">
      <w:start w:val="1"/>
      <w:numFmt w:val="decimal"/>
      <w:lvlText w:val="%7."/>
      <w:lvlJc w:val="left"/>
      <w:pPr>
        <w:ind w:left="5040" w:hanging="360"/>
      </w:pPr>
    </w:lvl>
    <w:lvl w:ilvl="7" w:tplc="40BE0846">
      <w:start w:val="1"/>
      <w:numFmt w:val="lowerLetter"/>
      <w:lvlText w:val="%8."/>
      <w:lvlJc w:val="left"/>
      <w:pPr>
        <w:ind w:left="5760" w:hanging="360"/>
      </w:pPr>
    </w:lvl>
    <w:lvl w:ilvl="8" w:tplc="D2E2ABF8">
      <w:start w:val="1"/>
      <w:numFmt w:val="lowerRoman"/>
      <w:lvlText w:val="%9."/>
      <w:lvlJc w:val="right"/>
      <w:pPr>
        <w:ind w:left="6480" w:hanging="180"/>
      </w:pPr>
    </w:lvl>
  </w:abstractNum>
  <w:abstractNum w:abstractNumId="14">
    <w:nsid w:val="0B5EB1FE"/>
    <w:multiLevelType w:val="hybridMultilevel"/>
    <w:tmpl w:val="3DD6C6A8"/>
    <w:lvl w:ilvl="0" w:tplc="B7FCEC0C">
      <w:start w:val="1"/>
      <w:numFmt w:val="bullet"/>
      <w:lvlText w:val=""/>
      <w:lvlJc w:val="left"/>
      <w:pPr>
        <w:ind w:left="720" w:hanging="360"/>
      </w:pPr>
      <w:rPr>
        <w:rFonts w:ascii="Symbol" w:hAnsi="Symbol" w:hint="default"/>
      </w:rPr>
    </w:lvl>
    <w:lvl w:ilvl="1" w:tplc="073ABC28">
      <w:start w:val="1"/>
      <w:numFmt w:val="bullet"/>
      <w:lvlText w:val="o"/>
      <w:lvlJc w:val="left"/>
      <w:pPr>
        <w:ind w:left="1440" w:hanging="360"/>
      </w:pPr>
      <w:rPr>
        <w:rFonts w:ascii="Courier New" w:hAnsi="Courier New" w:hint="default"/>
      </w:rPr>
    </w:lvl>
    <w:lvl w:ilvl="2" w:tplc="F5E0528A">
      <w:start w:val="1"/>
      <w:numFmt w:val="bullet"/>
      <w:lvlText w:val=""/>
      <w:lvlJc w:val="left"/>
      <w:pPr>
        <w:ind w:left="2160" w:hanging="360"/>
      </w:pPr>
      <w:rPr>
        <w:rFonts w:ascii="Wingdings" w:hAnsi="Wingdings" w:hint="default"/>
      </w:rPr>
    </w:lvl>
    <w:lvl w:ilvl="3" w:tplc="042EBFF2">
      <w:start w:val="1"/>
      <w:numFmt w:val="bullet"/>
      <w:lvlText w:val=""/>
      <w:lvlJc w:val="left"/>
      <w:pPr>
        <w:ind w:left="2880" w:hanging="360"/>
      </w:pPr>
      <w:rPr>
        <w:rFonts w:ascii="Symbol" w:hAnsi="Symbol" w:hint="default"/>
      </w:rPr>
    </w:lvl>
    <w:lvl w:ilvl="4" w:tplc="301ACB8A">
      <w:start w:val="1"/>
      <w:numFmt w:val="bullet"/>
      <w:lvlText w:val="o"/>
      <w:lvlJc w:val="left"/>
      <w:pPr>
        <w:ind w:left="3600" w:hanging="360"/>
      </w:pPr>
      <w:rPr>
        <w:rFonts w:ascii="Courier New" w:hAnsi="Courier New" w:hint="default"/>
      </w:rPr>
    </w:lvl>
    <w:lvl w:ilvl="5" w:tplc="07303E3C">
      <w:start w:val="1"/>
      <w:numFmt w:val="bullet"/>
      <w:lvlText w:val=""/>
      <w:lvlJc w:val="left"/>
      <w:pPr>
        <w:ind w:left="4320" w:hanging="360"/>
      </w:pPr>
      <w:rPr>
        <w:rFonts w:ascii="Wingdings" w:hAnsi="Wingdings" w:hint="default"/>
      </w:rPr>
    </w:lvl>
    <w:lvl w:ilvl="6" w:tplc="D8A614D8">
      <w:start w:val="1"/>
      <w:numFmt w:val="bullet"/>
      <w:lvlText w:val=""/>
      <w:lvlJc w:val="left"/>
      <w:pPr>
        <w:ind w:left="5040" w:hanging="360"/>
      </w:pPr>
      <w:rPr>
        <w:rFonts w:ascii="Symbol" w:hAnsi="Symbol" w:hint="default"/>
      </w:rPr>
    </w:lvl>
    <w:lvl w:ilvl="7" w:tplc="0DF82B30">
      <w:start w:val="1"/>
      <w:numFmt w:val="bullet"/>
      <w:lvlText w:val="o"/>
      <w:lvlJc w:val="left"/>
      <w:pPr>
        <w:ind w:left="5760" w:hanging="360"/>
      </w:pPr>
      <w:rPr>
        <w:rFonts w:ascii="Courier New" w:hAnsi="Courier New" w:hint="default"/>
      </w:rPr>
    </w:lvl>
    <w:lvl w:ilvl="8" w:tplc="1C0697DA">
      <w:start w:val="1"/>
      <w:numFmt w:val="bullet"/>
      <w:lvlText w:val=""/>
      <w:lvlJc w:val="left"/>
      <w:pPr>
        <w:ind w:left="6480" w:hanging="360"/>
      </w:pPr>
      <w:rPr>
        <w:rFonts w:ascii="Wingdings" w:hAnsi="Wingdings" w:hint="default"/>
      </w:rPr>
    </w:lvl>
  </w:abstractNum>
  <w:abstractNum w:abstractNumId="15">
    <w:nsid w:val="0DC557D2"/>
    <w:multiLevelType w:val="hybridMultilevel"/>
    <w:tmpl w:val="EF2AB85C"/>
    <w:lvl w:ilvl="0" w:tplc="45E02042">
      <w:start w:val="1"/>
      <w:numFmt w:val="bullet"/>
      <w:lvlText w:val="-"/>
      <w:lvlJc w:val="left"/>
      <w:pPr>
        <w:ind w:left="720" w:hanging="360"/>
      </w:pPr>
      <w:rPr>
        <w:rFonts w:ascii="Calibri" w:hAnsi="Calibri" w:hint="default"/>
      </w:rPr>
    </w:lvl>
    <w:lvl w:ilvl="1" w:tplc="0BB8FE20">
      <w:start w:val="1"/>
      <w:numFmt w:val="bullet"/>
      <w:lvlText w:val="o"/>
      <w:lvlJc w:val="left"/>
      <w:pPr>
        <w:ind w:left="1440" w:hanging="360"/>
      </w:pPr>
      <w:rPr>
        <w:rFonts w:ascii="Courier New" w:hAnsi="Courier New" w:hint="default"/>
      </w:rPr>
    </w:lvl>
    <w:lvl w:ilvl="2" w:tplc="A7141EEA">
      <w:start w:val="1"/>
      <w:numFmt w:val="bullet"/>
      <w:lvlText w:val=""/>
      <w:lvlJc w:val="left"/>
      <w:pPr>
        <w:ind w:left="2160" w:hanging="360"/>
      </w:pPr>
      <w:rPr>
        <w:rFonts w:ascii="Wingdings" w:hAnsi="Wingdings" w:hint="default"/>
      </w:rPr>
    </w:lvl>
    <w:lvl w:ilvl="3" w:tplc="6186CA28">
      <w:start w:val="1"/>
      <w:numFmt w:val="bullet"/>
      <w:lvlText w:val=""/>
      <w:lvlJc w:val="left"/>
      <w:pPr>
        <w:ind w:left="2880" w:hanging="360"/>
      </w:pPr>
      <w:rPr>
        <w:rFonts w:ascii="Symbol" w:hAnsi="Symbol" w:hint="default"/>
      </w:rPr>
    </w:lvl>
    <w:lvl w:ilvl="4" w:tplc="D3645B10">
      <w:start w:val="1"/>
      <w:numFmt w:val="bullet"/>
      <w:lvlText w:val="o"/>
      <w:lvlJc w:val="left"/>
      <w:pPr>
        <w:ind w:left="3600" w:hanging="360"/>
      </w:pPr>
      <w:rPr>
        <w:rFonts w:ascii="Courier New" w:hAnsi="Courier New" w:hint="default"/>
      </w:rPr>
    </w:lvl>
    <w:lvl w:ilvl="5" w:tplc="E4EA70DC">
      <w:start w:val="1"/>
      <w:numFmt w:val="bullet"/>
      <w:lvlText w:val=""/>
      <w:lvlJc w:val="left"/>
      <w:pPr>
        <w:ind w:left="4320" w:hanging="360"/>
      </w:pPr>
      <w:rPr>
        <w:rFonts w:ascii="Wingdings" w:hAnsi="Wingdings" w:hint="default"/>
      </w:rPr>
    </w:lvl>
    <w:lvl w:ilvl="6" w:tplc="1910EB3E">
      <w:start w:val="1"/>
      <w:numFmt w:val="bullet"/>
      <w:lvlText w:val=""/>
      <w:lvlJc w:val="left"/>
      <w:pPr>
        <w:ind w:left="5040" w:hanging="360"/>
      </w:pPr>
      <w:rPr>
        <w:rFonts w:ascii="Symbol" w:hAnsi="Symbol" w:hint="default"/>
      </w:rPr>
    </w:lvl>
    <w:lvl w:ilvl="7" w:tplc="4F2CC9C4">
      <w:start w:val="1"/>
      <w:numFmt w:val="bullet"/>
      <w:lvlText w:val="o"/>
      <w:lvlJc w:val="left"/>
      <w:pPr>
        <w:ind w:left="5760" w:hanging="360"/>
      </w:pPr>
      <w:rPr>
        <w:rFonts w:ascii="Courier New" w:hAnsi="Courier New" w:hint="default"/>
      </w:rPr>
    </w:lvl>
    <w:lvl w:ilvl="8" w:tplc="0AD87B5C">
      <w:start w:val="1"/>
      <w:numFmt w:val="bullet"/>
      <w:lvlText w:val=""/>
      <w:lvlJc w:val="left"/>
      <w:pPr>
        <w:ind w:left="6480" w:hanging="360"/>
      </w:pPr>
      <w:rPr>
        <w:rFonts w:ascii="Wingdings" w:hAnsi="Wingdings" w:hint="default"/>
      </w:rPr>
    </w:lvl>
  </w:abstractNum>
  <w:abstractNum w:abstractNumId="16">
    <w:nsid w:val="10E5B80D"/>
    <w:multiLevelType w:val="hybridMultilevel"/>
    <w:tmpl w:val="D7C89578"/>
    <w:lvl w:ilvl="0" w:tplc="A7A28E1E">
      <w:start w:val="1"/>
      <w:numFmt w:val="bullet"/>
      <w:lvlText w:val="-"/>
      <w:lvlJc w:val="left"/>
      <w:pPr>
        <w:ind w:left="720" w:hanging="360"/>
      </w:pPr>
      <w:rPr>
        <w:rFonts w:ascii="Calibri" w:hAnsi="Calibri" w:hint="default"/>
      </w:rPr>
    </w:lvl>
    <w:lvl w:ilvl="1" w:tplc="9B0CB8BE">
      <w:start w:val="1"/>
      <w:numFmt w:val="bullet"/>
      <w:lvlText w:val="o"/>
      <w:lvlJc w:val="left"/>
      <w:pPr>
        <w:ind w:left="1440" w:hanging="360"/>
      </w:pPr>
      <w:rPr>
        <w:rFonts w:ascii="Courier New" w:hAnsi="Courier New" w:hint="default"/>
      </w:rPr>
    </w:lvl>
    <w:lvl w:ilvl="2" w:tplc="E65CD56E">
      <w:start w:val="1"/>
      <w:numFmt w:val="bullet"/>
      <w:lvlText w:val=""/>
      <w:lvlJc w:val="left"/>
      <w:pPr>
        <w:ind w:left="2160" w:hanging="360"/>
      </w:pPr>
      <w:rPr>
        <w:rFonts w:ascii="Wingdings" w:hAnsi="Wingdings" w:hint="default"/>
      </w:rPr>
    </w:lvl>
    <w:lvl w:ilvl="3" w:tplc="7B9218B0">
      <w:start w:val="1"/>
      <w:numFmt w:val="bullet"/>
      <w:lvlText w:val=""/>
      <w:lvlJc w:val="left"/>
      <w:pPr>
        <w:ind w:left="2880" w:hanging="360"/>
      </w:pPr>
      <w:rPr>
        <w:rFonts w:ascii="Symbol" w:hAnsi="Symbol" w:hint="default"/>
      </w:rPr>
    </w:lvl>
    <w:lvl w:ilvl="4" w:tplc="56FA44B2">
      <w:start w:val="1"/>
      <w:numFmt w:val="bullet"/>
      <w:lvlText w:val="o"/>
      <w:lvlJc w:val="left"/>
      <w:pPr>
        <w:ind w:left="3600" w:hanging="360"/>
      </w:pPr>
      <w:rPr>
        <w:rFonts w:ascii="Courier New" w:hAnsi="Courier New" w:hint="default"/>
      </w:rPr>
    </w:lvl>
    <w:lvl w:ilvl="5" w:tplc="D47E76F0">
      <w:start w:val="1"/>
      <w:numFmt w:val="bullet"/>
      <w:lvlText w:val=""/>
      <w:lvlJc w:val="left"/>
      <w:pPr>
        <w:ind w:left="4320" w:hanging="360"/>
      </w:pPr>
      <w:rPr>
        <w:rFonts w:ascii="Wingdings" w:hAnsi="Wingdings" w:hint="default"/>
      </w:rPr>
    </w:lvl>
    <w:lvl w:ilvl="6" w:tplc="561CE7BA">
      <w:start w:val="1"/>
      <w:numFmt w:val="bullet"/>
      <w:lvlText w:val=""/>
      <w:lvlJc w:val="left"/>
      <w:pPr>
        <w:ind w:left="5040" w:hanging="360"/>
      </w:pPr>
      <w:rPr>
        <w:rFonts w:ascii="Symbol" w:hAnsi="Symbol" w:hint="default"/>
      </w:rPr>
    </w:lvl>
    <w:lvl w:ilvl="7" w:tplc="764A9A76">
      <w:start w:val="1"/>
      <w:numFmt w:val="bullet"/>
      <w:lvlText w:val="o"/>
      <w:lvlJc w:val="left"/>
      <w:pPr>
        <w:ind w:left="5760" w:hanging="360"/>
      </w:pPr>
      <w:rPr>
        <w:rFonts w:ascii="Courier New" w:hAnsi="Courier New" w:hint="default"/>
      </w:rPr>
    </w:lvl>
    <w:lvl w:ilvl="8" w:tplc="368C0764">
      <w:start w:val="1"/>
      <w:numFmt w:val="bullet"/>
      <w:lvlText w:val=""/>
      <w:lvlJc w:val="left"/>
      <w:pPr>
        <w:ind w:left="6480" w:hanging="360"/>
      </w:pPr>
      <w:rPr>
        <w:rFonts w:ascii="Wingdings" w:hAnsi="Wingdings" w:hint="default"/>
      </w:rPr>
    </w:lvl>
  </w:abstractNum>
  <w:abstractNum w:abstractNumId="17">
    <w:nsid w:val="13282E69"/>
    <w:multiLevelType w:val="hybridMultilevel"/>
    <w:tmpl w:val="5AA4BD32"/>
    <w:lvl w:ilvl="0" w:tplc="CB4CC73E">
      <w:start w:val="1"/>
      <w:numFmt w:val="decimal"/>
      <w:lvlText w:val="%1."/>
      <w:lvlJc w:val="left"/>
      <w:pPr>
        <w:ind w:left="720" w:hanging="360"/>
      </w:pPr>
    </w:lvl>
    <w:lvl w:ilvl="1" w:tplc="31E821EC">
      <w:start w:val="1"/>
      <w:numFmt w:val="lowerLetter"/>
      <w:lvlText w:val="%2."/>
      <w:lvlJc w:val="left"/>
      <w:pPr>
        <w:ind w:left="1440" w:hanging="360"/>
      </w:pPr>
    </w:lvl>
    <w:lvl w:ilvl="2" w:tplc="C81A01AE">
      <w:start w:val="1"/>
      <w:numFmt w:val="lowerRoman"/>
      <w:lvlText w:val="%3."/>
      <w:lvlJc w:val="right"/>
      <w:pPr>
        <w:ind w:left="2160" w:hanging="180"/>
      </w:pPr>
    </w:lvl>
    <w:lvl w:ilvl="3" w:tplc="B1C2F696">
      <w:start w:val="1"/>
      <w:numFmt w:val="decimal"/>
      <w:lvlText w:val="%4."/>
      <w:lvlJc w:val="left"/>
      <w:pPr>
        <w:ind w:left="2880" w:hanging="360"/>
      </w:pPr>
    </w:lvl>
    <w:lvl w:ilvl="4" w:tplc="6C5EF0E8">
      <w:start w:val="1"/>
      <w:numFmt w:val="lowerLetter"/>
      <w:lvlText w:val="%5."/>
      <w:lvlJc w:val="left"/>
      <w:pPr>
        <w:ind w:left="3600" w:hanging="360"/>
      </w:pPr>
    </w:lvl>
    <w:lvl w:ilvl="5" w:tplc="819CAACE">
      <w:start w:val="1"/>
      <w:numFmt w:val="lowerRoman"/>
      <w:lvlText w:val="%6."/>
      <w:lvlJc w:val="right"/>
      <w:pPr>
        <w:ind w:left="4320" w:hanging="180"/>
      </w:pPr>
    </w:lvl>
    <w:lvl w:ilvl="6" w:tplc="1174E2CE">
      <w:start w:val="1"/>
      <w:numFmt w:val="decimal"/>
      <w:lvlText w:val="%7."/>
      <w:lvlJc w:val="left"/>
      <w:pPr>
        <w:ind w:left="5040" w:hanging="360"/>
      </w:pPr>
    </w:lvl>
    <w:lvl w:ilvl="7" w:tplc="BE3A37D4">
      <w:start w:val="1"/>
      <w:numFmt w:val="lowerLetter"/>
      <w:lvlText w:val="%8."/>
      <w:lvlJc w:val="left"/>
      <w:pPr>
        <w:ind w:left="5760" w:hanging="360"/>
      </w:pPr>
    </w:lvl>
    <w:lvl w:ilvl="8" w:tplc="35A8F662">
      <w:start w:val="1"/>
      <w:numFmt w:val="lowerRoman"/>
      <w:lvlText w:val="%9."/>
      <w:lvlJc w:val="right"/>
      <w:pPr>
        <w:ind w:left="6480" w:hanging="180"/>
      </w:pPr>
    </w:lvl>
  </w:abstractNum>
  <w:abstractNum w:abstractNumId="18">
    <w:nsid w:val="15A2A7DB"/>
    <w:multiLevelType w:val="hybridMultilevel"/>
    <w:tmpl w:val="5F26C432"/>
    <w:lvl w:ilvl="0" w:tplc="42122AEA">
      <w:start w:val="1"/>
      <w:numFmt w:val="bullet"/>
      <w:lvlText w:val=""/>
      <w:lvlJc w:val="left"/>
      <w:pPr>
        <w:ind w:left="720" w:hanging="360"/>
      </w:pPr>
      <w:rPr>
        <w:rFonts w:ascii="Symbol" w:hAnsi="Symbol" w:hint="default"/>
      </w:rPr>
    </w:lvl>
    <w:lvl w:ilvl="1" w:tplc="D95644AE">
      <w:start w:val="1"/>
      <w:numFmt w:val="bullet"/>
      <w:lvlText w:val="o"/>
      <w:lvlJc w:val="left"/>
      <w:pPr>
        <w:ind w:left="1440" w:hanging="360"/>
      </w:pPr>
      <w:rPr>
        <w:rFonts w:ascii="Courier New" w:hAnsi="Courier New" w:hint="default"/>
      </w:rPr>
    </w:lvl>
    <w:lvl w:ilvl="2" w:tplc="277C3E46">
      <w:start w:val="1"/>
      <w:numFmt w:val="bullet"/>
      <w:lvlText w:val=""/>
      <w:lvlJc w:val="left"/>
      <w:pPr>
        <w:ind w:left="2160" w:hanging="360"/>
      </w:pPr>
      <w:rPr>
        <w:rFonts w:ascii="Wingdings" w:hAnsi="Wingdings" w:hint="default"/>
      </w:rPr>
    </w:lvl>
    <w:lvl w:ilvl="3" w:tplc="7840C080">
      <w:start w:val="1"/>
      <w:numFmt w:val="bullet"/>
      <w:lvlText w:val=""/>
      <w:lvlJc w:val="left"/>
      <w:pPr>
        <w:ind w:left="2880" w:hanging="360"/>
      </w:pPr>
      <w:rPr>
        <w:rFonts w:ascii="Symbol" w:hAnsi="Symbol" w:hint="default"/>
      </w:rPr>
    </w:lvl>
    <w:lvl w:ilvl="4" w:tplc="5FD28EDA">
      <w:start w:val="1"/>
      <w:numFmt w:val="bullet"/>
      <w:lvlText w:val="o"/>
      <w:lvlJc w:val="left"/>
      <w:pPr>
        <w:ind w:left="3600" w:hanging="360"/>
      </w:pPr>
      <w:rPr>
        <w:rFonts w:ascii="Courier New" w:hAnsi="Courier New" w:hint="default"/>
      </w:rPr>
    </w:lvl>
    <w:lvl w:ilvl="5" w:tplc="AE36DD82">
      <w:start w:val="1"/>
      <w:numFmt w:val="bullet"/>
      <w:lvlText w:val=""/>
      <w:lvlJc w:val="left"/>
      <w:pPr>
        <w:ind w:left="4320" w:hanging="360"/>
      </w:pPr>
      <w:rPr>
        <w:rFonts w:ascii="Wingdings" w:hAnsi="Wingdings" w:hint="default"/>
      </w:rPr>
    </w:lvl>
    <w:lvl w:ilvl="6" w:tplc="72EAE3D0">
      <w:start w:val="1"/>
      <w:numFmt w:val="bullet"/>
      <w:lvlText w:val=""/>
      <w:lvlJc w:val="left"/>
      <w:pPr>
        <w:ind w:left="5040" w:hanging="360"/>
      </w:pPr>
      <w:rPr>
        <w:rFonts w:ascii="Symbol" w:hAnsi="Symbol" w:hint="default"/>
      </w:rPr>
    </w:lvl>
    <w:lvl w:ilvl="7" w:tplc="4A922678">
      <w:start w:val="1"/>
      <w:numFmt w:val="bullet"/>
      <w:lvlText w:val="o"/>
      <w:lvlJc w:val="left"/>
      <w:pPr>
        <w:ind w:left="5760" w:hanging="360"/>
      </w:pPr>
      <w:rPr>
        <w:rFonts w:ascii="Courier New" w:hAnsi="Courier New" w:hint="default"/>
      </w:rPr>
    </w:lvl>
    <w:lvl w:ilvl="8" w:tplc="22B60446">
      <w:start w:val="1"/>
      <w:numFmt w:val="bullet"/>
      <w:lvlText w:val=""/>
      <w:lvlJc w:val="left"/>
      <w:pPr>
        <w:ind w:left="6480" w:hanging="360"/>
      </w:pPr>
      <w:rPr>
        <w:rFonts w:ascii="Wingdings" w:hAnsi="Wingdings" w:hint="default"/>
      </w:rPr>
    </w:lvl>
  </w:abstractNum>
  <w:abstractNum w:abstractNumId="19">
    <w:nsid w:val="1E0F1CD1"/>
    <w:multiLevelType w:val="hybridMultilevel"/>
    <w:tmpl w:val="368AB228"/>
    <w:lvl w:ilvl="0" w:tplc="6096E1D8">
      <w:start w:val="1"/>
      <w:numFmt w:val="bullet"/>
      <w:lvlText w:val=""/>
      <w:lvlJc w:val="left"/>
      <w:pPr>
        <w:ind w:left="720" w:hanging="360"/>
      </w:pPr>
      <w:rPr>
        <w:rFonts w:ascii="Symbol" w:hAnsi="Symbol" w:hint="default"/>
      </w:rPr>
    </w:lvl>
    <w:lvl w:ilvl="1" w:tplc="B784E018">
      <w:start w:val="1"/>
      <w:numFmt w:val="bullet"/>
      <w:lvlText w:val="o"/>
      <w:lvlJc w:val="left"/>
      <w:pPr>
        <w:ind w:left="1440" w:hanging="360"/>
      </w:pPr>
      <w:rPr>
        <w:rFonts w:ascii="Courier New" w:hAnsi="Courier New" w:hint="default"/>
      </w:rPr>
    </w:lvl>
    <w:lvl w:ilvl="2" w:tplc="91307442">
      <w:start w:val="1"/>
      <w:numFmt w:val="bullet"/>
      <w:lvlText w:val=""/>
      <w:lvlJc w:val="left"/>
      <w:pPr>
        <w:ind w:left="2160" w:hanging="360"/>
      </w:pPr>
      <w:rPr>
        <w:rFonts w:ascii="Wingdings" w:hAnsi="Wingdings" w:hint="default"/>
      </w:rPr>
    </w:lvl>
    <w:lvl w:ilvl="3" w:tplc="90C8E6EA">
      <w:start w:val="1"/>
      <w:numFmt w:val="bullet"/>
      <w:lvlText w:val=""/>
      <w:lvlJc w:val="left"/>
      <w:pPr>
        <w:ind w:left="2880" w:hanging="360"/>
      </w:pPr>
      <w:rPr>
        <w:rFonts w:ascii="Symbol" w:hAnsi="Symbol" w:hint="default"/>
      </w:rPr>
    </w:lvl>
    <w:lvl w:ilvl="4" w:tplc="2278976E">
      <w:start w:val="1"/>
      <w:numFmt w:val="bullet"/>
      <w:lvlText w:val="o"/>
      <w:lvlJc w:val="left"/>
      <w:pPr>
        <w:ind w:left="3600" w:hanging="360"/>
      </w:pPr>
      <w:rPr>
        <w:rFonts w:ascii="Courier New" w:hAnsi="Courier New" w:hint="default"/>
      </w:rPr>
    </w:lvl>
    <w:lvl w:ilvl="5" w:tplc="F9DADA48">
      <w:start w:val="1"/>
      <w:numFmt w:val="bullet"/>
      <w:lvlText w:val=""/>
      <w:lvlJc w:val="left"/>
      <w:pPr>
        <w:ind w:left="4320" w:hanging="360"/>
      </w:pPr>
      <w:rPr>
        <w:rFonts w:ascii="Wingdings" w:hAnsi="Wingdings" w:hint="default"/>
      </w:rPr>
    </w:lvl>
    <w:lvl w:ilvl="6" w:tplc="BB1CBC82">
      <w:start w:val="1"/>
      <w:numFmt w:val="bullet"/>
      <w:lvlText w:val=""/>
      <w:lvlJc w:val="left"/>
      <w:pPr>
        <w:ind w:left="5040" w:hanging="360"/>
      </w:pPr>
      <w:rPr>
        <w:rFonts w:ascii="Symbol" w:hAnsi="Symbol" w:hint="default"/>
      </w:rPr>
    </w:lvl>
    <w:lvl w:ilvl="7" w:tplc="630ADCDE">
      <w:start w:val="1"/>
      <w:numFmt w:val="bullet"/>
      <w:lvlText w:val="o"/>
      <w:lvlJc w:val="left"/>
      <w:pPr>
        <w:ind w:left="5760" w:hanging="360"/>
      </w:pPr>
      <w:rPr>
        <w:rFonts w:ascii="Courier New" w:hAnsi="Courier New" w:hint="default"/>
      </w:rPr>
    </w:lvl>
    <w:lvl w:ilvl="8" w:tplc="C0A881BC">
      <w:start w:val="1"/>
      <w:numFmt w:val="bullet"/>
      <w:lvlText w:val=""/>
      <w:lvlJc w:val="left"/>
      <w:pPr>
        <w:ind w:left="6480" w:hanging="360"/>
      </w:pPr>
      <w:rPr>
        <w:rFonts w:ascii="Wingdings" w:hAnsi="Wingdings" w:hint="default"/>
      </w:rPr>
    </w:lvl>
  </w:abstractNum>
  <w:abstractNum w:abstractNumId="20">
    <w:nsid w:val="26DB39BB"/>
    <w:multiLevelType w:val="hybridMultilevel"/>
    <w:tmpl w:val="E1424D98"/>
    <w:lvl w:ilvl="0" w:tplc="343C6DEC">
      <w:start w:val="1"/>
      <w:numFmt w:val="decimal"/>
      <w:lvlText w:val="%1."/>
      <w:lvlJc w:val="left"/>
      <w:pPr>
        <w:ind w:left="720" w:hanging="360"/>
      </w:pPr>
    </w:lvl>
    <w:lvl w:ilvl="1" w:tplc="7304BAF6">
      <w:start w:val="1"/>
      <w:numFmt w:val="lowerLetter"/>
      <w:lvlText w:val="%2."/>
      <w:lvlJc w:val="left"/>
      <w:pPr>
        <w:ind w:left="1440" w:hanging="360"/>
      </w:pPr>
    </w:lvl>
    <w:lvl w:ilvl="2" w:tplc="26306B8C">
      <w:start w:val="1"/>
      <w:numFmt w:val="lowerRoman"/>
      <w:lvlText w:val="%3."/>
      <w:lvlJc w:val="right"/>
      <w:pPr>
        <w:ind w:left="2160" w:hanging="180"/>
      </w:pPr>
    </w:lvl>
    <w:lvl w:ilvl="3" w:tplc="681C65EA">
      <w:start w:val="1"/>
      <w:numFmt w:val="decimal"/>
      <w:lvlText w:val="%4."/>
      <w:lvlJc w:val="left"/>
      <w:pPr>
        <w:ind w:left="2880" w:hanging="360"/>
      </w:pPr>
    </w:lvl>
    <w:lvl w:ilvl="4" w:tplc="44E6A110">
      <w:start w:val="1"/>
      <w:numFmt w:val="lowerLetter"/>
      <w:lvlText w:val="%5."/>
      <w:lvlJc w:val="left"/>
      <w:pPr>
        <w:ind w:left="3600" w:hanging="360"/>
      </w:pPr>
    </w:lvl>
    <w:lvl w:ilvl="5" w:tplc="6F7C604E">
      <w:start w:val="1"/>
      <w:numFmt w:val="lowerRoman"/>
      <w:lvlText w:val="%6."/>
      <w:lvlJc w:val="right"/>
      <w:pPr>
        <w:ind w:left="4320" w:hanging="180"/>
      </w:pPr>
    </w:lvl>
    <w:lvl w:ilvl="6" w:tplc="0938065C">
      <w:start w:val="1"/>
      <w:numFmt w:val="decimal"/>
      <w:lvlText w:val="%7."/>
      <w:lvlJc w:val="left"/>
      <w:pPr>
        <w:ind w:left="5040" w:hanging="360"/>
      </w:pPr>
    </w:lvl>
    <w:lvl w:ilvl="7" w:tplc="3B4A085A">
      <w:start w:val="1"/>
      <w:numFmt w:val="lowerLetter"/>
      <w:lvlText w:val="%8."/>
      <w:lvlJc w:val="left"/>
      <w:pPr>
        <w:ind w:left="5760" w:hanging="360"/>
      </w:pPr>
    </w:lvl>
    <w:lvl w:ilvl="8" w:tplc="CFD00A1A">
      <w:start w:val="1"/>
      <w:numFmt w:val="lowerRoman"/>
      <w:lvlText w:val="%9."/>
      <w:lvlJc w:val="right"/>
      <w:pPr>
        <w:ind w:left="6480" w:hanging="180"/>
      </w:pPr>
    </w:lvl>
  </w:abstractNum>
  <w:abstractNum w:abstractNumId="21">
    <w:nsid w:val="27D7CC9A"/>
    <w:multiLevelType w:val="hybridMultilevel"/>
    <w:tmpl w:val="1A9E84AC"/>
    <w:lvl w:ilvl="0" w:tplc="256AD588">
      <w:start w:val="1"/>
      <w:numFmt w:val="bullet"/>
      <w:lvlText w:val=""/>
      <w:lvlJc w:val="left"/>
      <w:pPr>
        <w:ind w:left="720" w:hanging="360"/>
      </w:pPr>
      <w:rPr>
        <w:rFonts w:ascii="Symbol" w:hAnsi="Symbol" w:hint="default"/>
      </w:rPr>
    </w:lvl>
    <w:lvl w:ilvl="1" w:tplc="4346374A">
      <w:start w:val="1"/>
      <w:numFmt w:val="bullet"/>
      <w:lvlText w:val="o"/>
      <w:lvlJc w:val="left"/>
      <w:pPr>
        <w:ind w:left="1440" w:hanging="360"/>
      </w:pPr>
      <w:rPr>
        <w:rFonts w:ascii="Courier New" w:hAnsi="Courier New" w:hint="default"/>
      </w:rPr>
    </w:lvl>
    <w:lvl w:ilvl="2" w:tplc="87BCDCC0">
      <w:start w:val="1"/>
      <w:numFmt w:val="bullet"/>
      <w:lvlText w:val=""/>
      <w:lvlJc w:val="left"/>
      <w:pPr>
        <w:ind w:left="2160" w:hanging="360"/>
      </w:pPr>
      <w:rPr>
        <w:rFonts w:ascii="Wingdings" w:hAnsi="Wingdings" w:hint="default"/>
      </w:rPr>
    </w:lvl>
    <w:lvl w:ilvl="3" w:tplc="3D181172">
      <w:start w:val="1"/>
      <w:numFmt w:val="bullet"/>
      <w:lvlText w:val=""/>
      <w:lvlJc w:val="left"/>
      <w:pPr>
        <w:ind w:left="2880" w:hanging="360"/>
      </w:pPr>
      <w:rPr>
        <w:rFonts w:ascii="Symbol" w:hAnsi="Symbol" w:hint="default"/>
      </w:rPr>
    </w:lvl>
    <w:lvl w:ilvl="4" w:tplc="A4BC5E3A">
      <w:start w:val="1"/>
      <w:numFmt w:val="bullet"/>
      <w:lvlText w:val="o"/>
      <w:lvlJc w:val="left"/>
      <w:pPr>
        <w:ind w:left="3600" w:hanging="360"/>
      </w:pPr>
      <w:rPr>
        <w:rFonts w:ascii="Courier New" w:hAnsi="Courier New" w:hint="default"/>
      </w:rPr>
    </w:lvl>
    <w:lvl w:ilvl="5" w:tplc="4824EE06">
      <w:start w:val="1"/>
      <w:numFmt w:val="bullet"/>
      <w:lvlText w:val=""/>
      <w:lvlJc w:val="left"/>
      <w:pPr>
        <w:ind w:left="4320" w:hanging="360"/>
      </w:pPr>
      <w:rPr>
        <w:rFonts w:ascii="Wingdings" w:hAnsi="Wingdings" w:hint="default"/>
      </w:rPr>
    </w:lvl>
    <w:lvl w:ilvl="6" w:tplc="EF3453A8">
      <w:start w:val="1"/>
      <w:numFmt w:val="bullet"/>
      <w:lvlText w:val=""/>
      <w:lvlJc w:val="left"/>
      <w:pPr>
        <w:ind w:left="5040" w:hanging="360"/>
      </w:pPr>
      <w:rPr>
        <w:rFonts w:ascii="Symbol" w:hAnsi="Symbol" w:hint="default"/>
      </w:rPr>
    </w:lvl>
    <w:lvl w:ilvl="7" w:tplc="CD8058F8">
      <w:start w:val="1"/>
      <w:numFmt w:val="bullet"/>
      <w:lvlText w:val="o"/>
      <w:lvlJc w:val="left"/>
      <w:pPr>
        <w:ind w:left="5760" w:hanging="360"/>
      </w:pPr>
      <w:rPr>
        <w:rFonts w:ascii="Courier New" w:hAnsi="Courier New" w:hint="default"/>
      </w:rPr>
    </w:lvl>
    <w:lvl w:ilvl="8" w:tplc="AB0C55C8">
      <w:start w:val="1"/>
      <w:numFmt w:val="bullet"/>
      <w:lvlText w:val=""/>
      <w:lvlJc w:val="left"/>
      <w:pPr>
        <w:ind w:left="6480" w:hanging="360"/>
      </w:pPr>
      <w:rPr>
        <w:rFonts w:ascii="Wingdings" w:hAnsi="Wingdings" w:hint="default"/>
      </w:rPr>
    </w:lvl>
  </w:abstractNum>
  <w:abstractNum w:abstractNumId="22">
    <w:nsid w:val="2CF1514C"/>
    <w:multiLevelType w:val="hybridMultilevel"/>
    <w:tmpl w:val="4C4EACC4"/>
    <w:lvl w:ilvl="0" w:tplc="7F681A7E">
      <w:start w:val="3"/>
      <w:numFmt w:val="decimal"/>
      <w:lvlText w:val="%1."/>
      <w:lvlJc w:val="left"/>
      <w:pPr>
        <w:ind w:left="720" w:hanging="360"/>
      </w:pPr>
    </w:lvl>
    <w:lvl w:ilvl="1" w:tplc="97AAF7EC">
      <w:start w:val="1"/>
      <w:numFmt w:val="lowerLetter"/>
      <w:lvlText w:val="%2."/>
      <w:lvlJc w:val="left"/>
      <w:pPr>
        <w:ind w:left="1440" w:hanging="360"/>
      </w:pPr>
    </w:lvl>
    <w:lvl w:ilvl="2" w:tplc="C406C00C">
      <w:start w:val="1"/>
      <w:numFmt w:val="lowerRoman"/>
      <w:lvlText w:val="%3."/>
      <w:lvlJc w:val="right"/>
      <w:pPr>
        <w:ind w:left="2160" w:hanging="180"/>
      </w:pPr>
    </w:lvl>
    <w:lvl w:ilvl="3" w:tplc="4282DCAE">
      <w:start w:val="1"/>
      <w:numFmt w:val="decimal"/>
      <w:lvlText w:val="%4."/>
      <w:lvlJc w:val="left"/>
      <w:pPr>
        <w:ind w:left="2880" w:hanging="360"/>
      </w:pPr>
    </w:lvl>
    <w:lvl w:ilvl="4" w:tplc="86F62DEA">
      <w:start w:val="1"/>
      <w:numFmt w:val="lowerLetter"/>
      <w:lvlText w:val="%5."/>
      <w:lvlJc w:val="left"/>
      <w:pPr>
        <w:ind w:left="3600" w:hanging="360"/>
      </w:pPr>
    </w:lvl>
    <w:lvl w:ilvl="5" w:tplc="F9F4B2B4">
      <w:start w:val="1"/>
      <w:numFmt w:val="lowerRoman"/>
      <w:lvlText w:val="%6."/>
      <w:lvlJc w:val="right"/>
      <w:pPr>
        <w:ind w:left="4320" w:hanging="180"/>
      </w:pPr>
    </w:lvl>
    <w:lvl w:ilvl="6" w:tplc="2F145842">
      <w:start w:val="1"/>
      <w:numFmt w:val="decimal"/>
      <w:lvlText w:val="%7."/>
      <w:lvlJc w:val="left"/>
      <w:pPr>
        <w:ind w:left="5040" w:hanging="360"/>
      </w:pPr>
    </w:lvl>
    <w:lvl w:ilvl="7" w:tplc="49D284A8">
      <w:start w:val="1"/>
      <w:numFmt w:val="lowerLetter"/>
      <w:lvlText w:val="%8."/>
      <w:lvlJc w:val="left"/>
      <w:pPr>
        <w:ind w:left="5760" w:hanging="360"/>
      </w:pPr>
    </w:lvl>
    <w:lvl w:ilvl="8" w:tplc="BB7AEE16">
      <w:start w:val="1"/>
      <w:numFmt w:val="lowerRoman"/>
      <w:lvlText w:val="%9."/>
      <w:lvlJc w:val="right"/>
      <w:pPr>
        <w:ind w:left="6480" w:hanging="180"/>
      </w:pPr>
    </w:lvl>
  </w:abstractNum>
  <w:abstractNum w:abstractNumId="23">
    <w:nsid w:val="31A8A677"/>
    <w:multiLevelType w:val="hybridMultilevel"/>
    <w:tmpl w:val="CA4C3F66"/>
    <w:lvl w:ilvl="0" w:tplc="A9409B12">
      <w:start w:val="1"/>
      <w:numFmt w:val="bullet"/>
      <w:lvlText w:val=""/>
      <w:lvlJc w:val="left"/>
      <w:pPr>
        <w:ind w:left="720" w:hanging="360"/>
      </w:pPr>
      <w:rPr>
        <w:rFonts w:ascii="Symbol" w:hAnsi="Symbol" w:hint="default"/>
      </w:rPr>
    </w:lvl>
    <w:lvl w:ilvl="1" w:tplc="93ACD100">
      <w:start w:val="1"/>
      <w:numFmt w:val="bullet"/>
      <w:lvlText w:val="o"/>
      <w:lvlJc w:val="left"/>
      <w:pPr>
        <w:ind w:left="1440" w:hanging="360"/>
      </w:pPr>
      <w:rPr>
        <w:rFonts w:ascii="Courier New" w:hAnsi="Courier New" w:hint="default"/>
      </w:rPr>
    </w:lvl>
    <w:lvl w:ilvl="2" w:tplc="7D5EF9BC">
      <w:start w:val="1"/>
      <w:numFmt w:val="bullet"/>
      <w:lvlText w:val=""/>
      <w:lvlJc w:val="left"/>
      <w:pPr>
        <w:ind w:left="2160" w:hanging="360"/>
      </w:pPr>
      <w:rPr>
        <w:rFonts w:ascii="Wingdings" w:hAnsi="Wingdings" w:hint="default"/>
      </w:rPr>
    </w:lvl>
    <w:lvl w:ilvl="3" w:tplc="6ADE3D9C">
      <w:start w:val="1"/>
      <w:numFmt w:val="bullet"/>
      <w:lvlText w:val=""/>
      <w:lvlJc w:val="left"/>
      <w:pPr>
        <w:ind w:left="2880" w:hanging="360"/>
      </w:pPr>
      <w:rPr>
        <w:rFonts w:ascii="Symbol" w:hAnsi="Symbol" w:hint="default"/>
      </w:rPr>
    </w:lvl>
    <w:lvl w:ilvl="4" w:tplc="0DC0F98C">
      <w:start w:val="1"/>
      <w:numFmt w:val="bullet"/>
      <w:lvlText w:val="o"/>
      <w:lvlJc w:val="left"/>
      <w:pPr>
        <w:ind w:left="3600" w:hanging="360"/>
      </w:pPr>
      <w:rPr>
        <w:rFonts w:ascii="Courier New" w:hAnsi="Courier New" w:hint="default"/>
      </w:rPr>
    </w:lvl>
    <w:lvl w:ilvl="5" w:tplc="2EC24074">
      <w:start w:val="1"/>
      <w:numFmt w:val="bullet"/>
      <w:lvlText w:val=""/>
      <w:lvlJc w:val="left"/>
      <w:pPr>
        <w:ind w:left="4320" w:hanging="360"/>
      </w:pPr>
      <w:rPr>
        <w:rFonts w:ascii="Wingdings" w:hAnsi="Wingdings" w:hint="default"/>
      </w:rPr>
    </w:lvl>
    <w:lvl w:ilvl="6" w:tplc="04A0CC42">
      <w:start w:val="1"/>
      <w:numFmt w:val="bullet"/>
      <w:lvlText w:val=""/>
      <w:lvlJc w:val="left"/>
      <w:pPr>
        <w:ind w:left="5040" w:hanging="360"/>
      </w:pPr>
      <w:rPr>
        <w:rFonts w:ascii="Symbol" w:hAnsi="Symbol" w:hint="default"/>
      </w:rPr>
    </w:lvl>
    <w:lvl w:ilvl="7" w:tplc="A5EA9F72">
      <w:start w:val="1"/>
      <w:numFmt w:val="bullet"/>
      <w:lvlText w:val="o"/>
      <w:lvlJc w:val="left"/>
      <w:pPr>
        <w:ind w:left="5760" w:hanging="360"/>
      </w:pPr>
      <w:rPr>
        <w:rFonts w:ascii="Courier New" w:hAnsi="Courier New" w:hint="default"/>
      </w:rPr>
    </w:lvl>
    <w:lvl w:ilvl="8" w:tplc="3EDCD37E">
      <w:start w:val="1"/>
      <w:numFmt w:val="bullet"/>
      <w:lvlText w:val=""/>
      <w:lvlJc w:val="left"/>
      <w:pPr>
        <w:ind w:left="6480" w:hanging="360"/>
      </w:pPr>
      <w:rPr>
        <w:rFonts w:ascii="Wingdings" w:hAnsi="Wingdings" w:hint="default"/>
      </w:rPr>
    </w:lvl>
  </w:abstractNum>
  <w:abstractNum w:abstractNumId="24">
    <w:nsid w:val="31C8F46D"/>
    <w:multiLevelType w:val="hybridMultilevel"/>
    <w:tmpl w:val="C70C8BEA"/>
    <w:lvl w:ilvl="0" w:tplc="FE06F1FE">
      <w:start w:val="1"/>
      <w:numFmt w:val="decimal"/>
      <w:lvlText w:val="%1."/>
      <w:lvlJc w:val="left"/>
      <w:pPr>
        <w:ind w:left="720" w:hanging="360"/>
      </w:pPr>
    </w:lvl>
    <w:lvl w:ilvl="1" w:tplc="545E1578">
      <w:start w:val="1"/>
      <w:numFmt w:val="lowerLetter"/>
      <w:lvlText w:val="%2."/>
      <w:lvlJc w:val="left"/>
      <w:pPr>
        <w:ind w:left="1440" w:hanging="360"/>
      </w:pPr>
    </w:lvl>
    <w:lvl w:ilvl="2" w:tplc="DDFE0588">
      <w:start w:val="1"/>
      <w:numFmt w:val="lowerRoman"/>
      <w:lvlText w:val="%3."/>
      <w:lvlJc w:val="right"/>
      <w:pPr>
        <w:ind w:left="2160" w:hanging="180"/>
      </w:pPr>
    </w:lvl>
    <w:lvl w:ilvl="3" w:tplc="7ECCFA42">
      <w:start w:val="1"/>
      <w:numFmt w:val="decimal"/>
      <w:lvlText w:val="%4."/>
      <w:lvlJc w:val="left"/>
      <w:pPr>
        <w:ind w:left="2880" w:hanging="360"/>
      </w:pPr>
    </w:lvl>
    <w:lvl w:ilvl="4" w:tplc="6C02F358">
      <w:start w:val="1"/>
      <w:numFmt w:val="lowerLetter"/>
      <w:lvlText w:val="%5."/>
      <w:lvlJc w:val="left"/>
      <w:pPr>
        <w:ind w:left="3600" w:hanging="360"/>
      </w:pPr>
    </w:lvl>
    <w:lvl w:ilvl="5" w:tplc="173848A2">
      <w:start w:val="1"/>
      <w:numFmt w:val="lowerRoman"/>
      <w:lvlText w:val="%6."/>
      <w:lvlJc w:val="right"/>
      <w:pPr>
        <w:ind w:left="4320" w:hanging="180"/>
      </w:pPr>
    </w:lvl>
    <w:lvl w:ilvl="6" w:tplc="0648568E">
      <w:start w:val="1"/>
      <w:numFmt w:val="decimal"/>
      <w:lvlText w:val="%7."/>
      <w:lvlJc w:val="left"/>
      <w:pPr>
        <w:ind w:left="5040" w:hanging="360"/>
      </w:pPr>
    </w:lvl>
    <w:lvl w:ilvl="7" w:tplc="D8F6001C">
      <w:start w:val="1"/>
      <w:numFmt w:val="lowerLetter"/>
      <w:lvlText w:val="%8."/>
      <w:lvlJc w:val="left"/>
      <w:pPr>
        <w:ind w:left="5760" w:hanging="360"/>
      </w:pPr>
    </w:lvl>
    <w:lvl w:ilvl="8" w:tplc="9A16C166">
      <w:start w:val="1"/>
      <w:numFmt w:val="lowerRoman"/>
      <w:lvlText w:val="%9."/>
      <w:lvlJc w:val="right"/>
      <w:pPr>
        <w:ind w:left="6480" w:hanging="180"/>
      </w:pPr>
    </w:lvl>
  </w:abstractNum>
  <w:abstractNum w:abstractNumId="25">
    <w:nsid w:val="323445E4"/>
    <w:multiLevelType w:val="hybridMultilevel"/>
    <w:tmpl w:val="AC9EBD66"/>
    <w:lvl w:ilvl="0" w:tplc="73AC1DD4">
      <w:start w:val="1"/>
      <w:numFmt w:val="decimal"/>
      <w:lvlText w:val="%1."/>
      <w:lvlJc w:val="left"/>
      <w:pPr>
        <w:ind w:left="720" w:hanging="360"/>
      </w:pPr>
    </w:lvl>
    <w:lvl w:ilvl="1" w:tplc="BCA804FC">
      <w:start w:val="1"/>
      <w:numFmt w:val="lowerLetter"/>
      <w:lvlText w:val="%2."/>
      <w:lvlJc w:val="left"/>
      <w:pPr>
        <w:ind w:left="1440" w:hanging="360"/>
      </w:pPr>
    </w:lvl>
    <w:lvl w:ilvl="2" w:tplc="6FD4A298">
      <w:start w:val="1"/>
      <w:numFmt w:val="lowerRoman"/>
      <w:lvlText w:val="%3."/>
      <w:lvlJc w:val="right"/>
      <w:pPr>
        <w:ind w:left="2160" w:hanging="180"/>
      </w:pPr>
    </w:lvl>
    <w:lvl w:ilvl="3" w:tplc="39E2F340">
      <w:start w:val="1"/>
      <w:numFmt w:val="decimal"/>
      <w:lvlText w:val="%4."/>
      <w:lvlJc w:val="left"/>
      <w:pPr>
        <w:ind w:left="2880" w:hanging="360"/>
      </w:pPr>
    </w:lvl>
    <w:lvl w:ilvl="4" w:tplc="61D6B99E">
      <w:start w:val="1"/>
      <w:numFmt w:val="lowerLetter"/>
      <w:lvlText w:val="%5."/>
      <w:lvlJc w:val="left"/>
      <w:pPr>
        <w:ind w:left="3600" w:hanging="360"/>
      </w:pPr>
    </w:lvl>
    <w:lvl w:ilvl="5" w:tplc="78BA020A">
      <w:start w:val="1"/>
      <w:numFmt w:val="lowerRoman"/>
      <w:lvlText w:val="%6."/>
      <w:lvlJc w:val="right"/>
      <w:pPr>
        <w:ind w:left="4320" w:hanging="180"/>
      </w:pPr>
    </w:lvl>
    <w:lvl w:ilvl="6" w:tplc="BCE07B5A">
      <w:start w:val="1"/>
      <w:numFmt w:val="decimal"/>
      <w:lvlText w:val="%7."/>
      <w:lvlJc w:val="left"/>
      <w:pPr>
        <w:ind w:left="5040" w:hanging="360"/>
      </w:pPr>
    </w:lvl>
    <w:lvl w:ilvl="7" w:tplc="A8A0A9CE">
      <w:start w:val="1"/>
      <w:numFmt w:val="lowerLetter"/>
      <w:lvlText w:val="%8."/>
      <w:lvlJc w:val="left"/>
      <w:pPr>
        <w:ind w:left="5760" w:hanging="360"/>
      </w:pPr>
    </w:lvl>
    <w:lvl w:ilvl="8" w:tplc="C19CF568">
      <w:start w:val="1"/>
      <w:numFmt w:val="lowerRoman"/>
      <w:lvlText w:val="%9."/>
      <w:lvlJc w:val="right"/>
      <w:pPr>
        <w:ind w:left="6480" w:hanging="180"/>
      </w:pPr>
    </w:lvl>
  </w:abstractNum>
  <w:abstractNum w:abstractNumId="26">
    <w:nsid w:val="37EC1897"/>
    <w:multiLevelType w:val="hybridMultilevel"/>
    <w:tmpl w:val="273A6734"/>
    <w:lvl w:ilvl="0" w:tplc="00000012">
      <w:start w:val="1"/>
      <w:numFmt w:val="bullet"/>
      <w:lvlText w:val="-"/>
      <w:lvlJc w:val="left"/>
      <w:pPr>
        <w:ind w:left="720" w:hanging="360"/>
      </w:pPr>
      <w:rPr>
        <w:rFonts w:ascii="Calibri" w:hAnsi="Calibri" w:cs="Calibri" w:hint="default"/>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AAA3A3E"/>
    <w:multiLevelType w:val="hybridMultilevel"/>
    <w:tmpl w:val="F67229BA"/>
    <w:lvl w:ilvl="0" w:tplc="1BA4D6FE">
      <w:start w:val="1"/>
      <w:numFmt w:val="bullet"/>
      <w:lvlText w:val=""/>
      <w:lvlJc w:val="left"/>
      <w:pPr>
        <w:ind w:left="720" w:hanging="360"/>
      </w:pPr>
      <w:rPr>
        <w:rFonts w:ascii="Symbol" w:hAnsi="Symbol" w:hint="default"/>
      </w:rPr>
    </w:lvl>
    <w:lvl w:ilvl="1" w:tplc="6518E182">
      <w:start w:val="1"/>
      <w:numFmt w:val="bullet"/>
      <w:lvlText w:val="o"/>
      <w:lvlJc w:val="left"/>
      <w:pPr>
        <w:ind w:left="1440" w:hanging="360"/>
      </w:pPr>
      <w:rPr>
        <w:rFonts w:ascii="Courier New" w:hAnsi="Courier New" w:hint="default"/>
      </w:rPr>
    </w:lvl>
    <w:lvl w:ilvl="2" w:tplc="C23857F8">
      <w:start w:val="1"/>
      <w:numFmt w:val="bullet"/>
      <w:lvlText w:val=""/>
      <w:lvlJc w:val="left"/>
      <w:pPr>
        <w:ind w:left="2160" w:hanging="360"/>
      </w:pPr>
      <w:rPr>
        <w:rFonts w:ascii="Wingdings" w:hAnsi="Wingdings" w:hint="default"/>
      </w:rPr>
    </w:lvl>
    <w:lvl w:ilvl="3" w:tplc="46825082">
      <w:start w:val="1"/>
      <w:numFmt w:val="bullet"/>
      <w:lvlText w:val=""/>
      <w:lvlJc w:val="left"/>
      <w:pPr>
        <w:ind w:left="2880" w:hanging="360"/>
      </w:pPr>
      <w:rPr>
        <w:rFonts w:ascii="Symbol" w:hAnsi="Symbol" w:hint="default"/>
      </w:rPr>
    </w:lvl>
    <w:lvl w:ilvl="4" w:tplc="10DAF8E4">
      <w:start w:val="1"/>
      <w:numFmt w:val="bullet"/>
      <w:lvlText w:val="o"/>
      <w:lvlJc w:val="left"/>
      <w:pPr>
        <w:ind w:left="3600" w:hanging="360"/>
      </w:pPr>
      <w:rPr>
        <w:rFonts w:ascii="Courier New" w:hAnsi="Courier New" w:hint="default"/>
      </w:rPr>
    </w:lvl>
    <w:lvl w:ilvl="5" w:tplc="10222D0E">
      <w:start w:val="1"/>
      <w:numFmt w:val="bullet"/>
      <w:lvlText w:val=""/>
      <w:lvlJc w:val="left"/>
      <w:pPr>
        <w:ind w:left="4320" w:hanging="360"/>
      </w:pPr>
      <w:rPr>
        <w:rFonts w:ascii="Wingdings" w:hAnsi="Wingdings" w:hint="default"/>
      </w:rPr>
    </w:lvl>
    <w:lvl w:ilvl="6" w:tplc="F4A294A0">
      <w:start w:val="1"/>
      <w:numFmt w:val="bullet"/>
      <w:lvlText w:val=""/>
      <w:lvlJc w:val="left"/>
      <w:pPr>
        <w:ind w:left="5040" w:hanging="360"/>
      </w:pPr>
      <w:rPr>
        <w:rFonts w:ascii="Symbol" w:hAnsi="Symbol" w:hint="default"/>
      </w:rPr>
    </w:lvl>
    <w:lvl w:ilvl="7" w:tplc="55C6EFAE">
      <w:start w:val="1"/>
      <w:numFmt w:val="bullet"/>
      <w:lvlText w:val="o"/>
      <w:lvlJc w:val="left"/>
      <w:pPr>
        <w:ind w:left="5760" w:hanging="360"/>
      </w:pPr>
      <w:rPr>
        <w:rFonts w:ascii="Courier New" w:hAnsi="Courier New" w:hint="default"/>
      </w:rPr>
    </w:lvl>
    <w:lvl w:ilvl="8" w:tplc="95962D62">
      <w:start w:val="1"/>
      <w:numFmt w:val="bullet"/>
      <w:lvlText w:val=""/>
      <w:lvlJc w:val="left"/>
      <w:pPr>
        <w:ind w:left="6480" w:hanging="360"/>
      </w:pPr>
      <w:rPr>
        <w:rFonts w:ascii="Wingdings" w:hAnsi="Wingdings" w:hint="default"/>
      </w:rPr>
    </w:lvl>
  </w:abstractNum>
  <w:abstractNum w:abstractNumId="28">
    <w:nsid w:val="3C79CA16"/>
    <w:multiLevelType w:val="hybridMultilevel"/>
    <w:tmpl w:val="81146388"/>
    <w:lvl w:ilvl="0" w:tplc="D8DE5860">
      <w:start w:val="1"/>
      <w:numFmt w:val="bullet"/>
      <w:lvlText w:val=""/>
      <w:lvlJc w:val="left"/>
      <w:pPr>
        <w:ind w:left="1080" w:hanging="360"/>
      </w:pPr>
      <w:rPr>
        <w:rFonts w:ascii="Symbol" w:hAnsi="Symbol" w:hint="default"/>
      </w:rPr>
    </w:lvl>
    <w:lvl w:ilvl="1" w:tplc="C5026F8A">
      <w:start w:val="1"/>
      <w:numFmt w:val="bullet"/>
      <w:lvlText w:val="o"/>
      <w:lvlJc w:val="left"/>
      <w:pPr>
        <w:ind w:left="1800" w:hanging="360"/>
      </w:pPr>
      <w:rPr>
        <w:rFonts w:ascii="Courier New" w:hAnsi="Courier New" w:hint="default"/>
      </w:rPr>
    </w:lvl>
    <w:lvl w:ilvl="2" w:tplc="A43C2DAE">
      <w:start w:val="1"/>
      <w:numFmt w:val="bullet"/>
      <w:lvlText w:val=""/>
      <w:lvlJc w:val="left"/>
      <w:pPr>
        <w:ind w:left="2520" w:hanging="360"/>
      </w:pPr>
      <w:rPr>
        <w:rFonts w:ascii="Wingdings" w:hAnsi="Wingdings" w:hint="default"/>
      </w:rPr>
    </w:lvl>
    <w:lvl w:ilvl="3" w:tplc="EDFEAD7E">
      <w:start w:val="1"/>
      <w:numFmt w:val="bullet"/>
      <w:lvlText w:val=""/>
      <w:lvlJc w:val="left"/>
      <w:pPr>
        <w:ind w:left="3240" w:hanging="360"/>
      </w:pPr>
      <w:rPr>
        <w:rFonts w:ascii="Symbol" w:hAnsi="Symbol" w:hint="default"/>
      </w:rPr>
    </w:lvl>
    <w:lvl w:ilvl="4" w:tplc="6E9A7470">
      <w:start w:val="1"/>
      <w:numFmt w:val="bullet"/>
      <w:lvlText w:val="o"/>
      <w:lvlJc w:val="left"/>
      <w:pPr>
        <w:ind w:left="3960" w:hanging="360"/>
      </w:pPr>
      <w:rPr>
        <w:rFonts w:ascii="Courier New" w:hAnsi="Courier New" w:hint="default"/>
      </w:rPr>
    </w:lvl>
    <w:lvl w:ilvl="5" w:tplc="6EDC70E4">
      <w:start w:val="1"/>
      <w:numFmt w:val="bullet"/>
      <w:lvlText w:val=""/>
      <w:lvlJc w:val="left"/>
      <w:pPr>
        <w:ind w:left="4680" w:hanging="360"/>
      </w:pPr>
      <w:rPr>
        <w:rFonts w:ascii="Wingdings" w:hAnsi="Wingdings" w:hint="default"/>
      </w:rPr>
    </w:lvl>
    <w:lvl w:ilvl="6" w:tplc="404881D2">
      <w:start w:val="1"/>
      <w:numFmt w:val="bullet"/>
      <w:lvlText w:val=""/>
      <w:lvlJc w:val="left"/>
      <w:pPr>
        <w:ind w:left="5400" w:hanging="360"/>
      </w:pPr>
      <w:rPr>
        <w:rFonts w:ascii="Symbol" w:hAnsi="Symbol" w:hint="default"/>
      </w:rPr>
    </w:lvl>
    <w:lvl w:ilvl="7" w:tplc="F5463EDE">
      <w:start w:val="1"/>
      <w:numFmt w:val="bullet"/>
      <w:lvlText w:val="o"/>
      <w:lvlJc w:val="left"/>
      <w:pPr>
        <w:ind w:left="6120" w:hanging="360"/>
      </w:pPr>
      <w:rPr>
        <w:rFonts w:ascii="Courier New" w:hAnsi="Courier New" w:hint="default"/>
      </w:rPr>
    </w:lvl>
    <w:lvl w:ilvl="8" w:tplc="1A8E2606">
      <w:start w:val="1"/>
      <w:numFmt w:val="bullet"/>
      <w:lvlText w:val=""/>
      <w:lvlJc w:val="left"/>
      <w:pPr>
        <w:ind w:left="6840" w:hanging="360"/>
      </w:pPr>
      <w:rPr>
        <w:rFonts w:ascii="Wingdings" w:hAnsi="Wingdings" w:hint="default"/>
      </w:rPr>
    </w:lvl>
  </w:abstractNum>
  <w:abstractNum w:abstractNumId="29">
    <w:nsid w:val="3D2C7A20"/>
    <w:multiLevelType w:val="hybridMultilevel"/>
    <w:tmpl w:val="0428CE34"/>
    <w:lvl w:ilvl="0" w:tplc="FFFFFFFF">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47574E"/>
    <w:multiLevelType w:val="hybridMultilevel"/>
    <w:tmpl w:val="0B1EC378"/>
    <w:lvl w:ilvl="0" w:tplc="87C61F8A">
      <w:start w:val="1"/>
      <w:numFmt w:val="bullet"/>
      <w:lvlText w:val=""/>
      <w:lvlJc w:val="left"/>
      <w:pPr>
        <w:ind w:left="720" w:hanging="360"/>
      </w:pPr>
      <w:rPr>
        <w:rFonts w:ascii="Symbol" w:hAnsi="Symbol" w:hint="default"/>
      </w:rPr>
    </w:lvl>
    <w:lvl w:ilvl="1" w:tplc="6F1A999C">
      <w:start w:val="1"/>
      <w:numFmt w:val="bullet"/>
      <w:lvlText w:val="o"/>
      <w:lvlJc w:val="left"/>
      <w:pPr>
        <w:ind w:left="1440" w:hanging="360"/>
      </w:pPr>
      <w:rPr>
        <w:rFonts w:ascii="Courier New" w:hAnsi="Courier New" w:hint="default"/>
      </w:rPr>
    </w:lvl>
    <w:lvl w:ilvl="2" w:tplc="9C04DD7E">
      <w:start w:val="1"/>
      <w:numFmt w:val="bullet"/>
      <w:lvlText w:val=""/>
      <w:lvlJc w:val="left"/>
      <w:pPr>
        <w:ind w:left="2160" w:hanging="360"/>
      </w:pPr>
      <w:rPr>
        <w:rFonts w:ascii="Wingdings" w:hAnsi="Wingdings" w:hint="default"/>
      </w:rPr>
    </w:lvl>
    <w:lvl w:ilvl="3" w:tplc="B044C040">
      <w:start w:val="1"/>
      <w:numFmt w:val="bullet"/>
      <w:lvlText w:val=""/>
      <w:lvlJc w:val="left"/>
      <w:pPr>
        <w:ind w:left="2880" w:hanging="360"/>
      </w:pPr>
      <w:rPr>
        <w:rFonts w:ascii="Symbol" w:hAnsi="Symbol" w:hint="default"/>
      </w:rPr>
    </w:lvl>
    <w:lvl w:ilvl="4" w:tplc="FACACB76">
      <w:start w:val="1"/>
      <w:numFmt w:val="bullet"/>
      <w:lvlText w:val="o"/>
      <w:lvlJc w:val="left"/>
      <w:pPr>
        <w:ind w:left="3600" w:hanging="360"/>
      </w:pPr>
      <w:rPr>
        <w:rFonts w:ascii="Courier New" w:hAnsi="Courier New" w:hint="default"/>
      </w:rPr>
    </w:lvl>
    <w:lvl w:ilvl="5" w:tplc="E9E46EB2">
      <w:start w:val="1"/>
      <w:numFmt w:val="bullet"/>
      <w:lvlText w:val=""/>
      <w:lvlJc w:val="left"/>
      <w:pPr>
        <w:ind w:left="4320" w:hanging="360"/>
      </w:pPr>
      <w:rPr>
        <w:rFonts w:ascii="Wingdings" w:hAnsi="Wingdings" w:hint="default"/>
      </w:rPr>
    </w:lvl>
    <w:lvl w:ilvl="6" w:tplc="2D00A1FE">
      <w:start w:val="1"/>
      <w:numFmt w:val="bullet"/>
      <w:lvlText w:val=""/>
      <w:lvlJc w:val="left"/>
      <w:pPr>
        <w:ind w:left="5040" w:hanging="360"/>
      </w:pPr>
      <w:rPr>
        <w:rFonts w:ascii="Symbol" w:hAnsi="Symbol" w:hint="default"/>
      </w:rPr>
    </w:lvl>
    <w:lvl w:ilvl="7" w:tplc="36EED936">
      <w:start w:val="1"/>
      <w:numFmt w:val="bullet"/>
      <w:lvlText w:val="o"/>
      <w:lvlJc w:val="left"/>
      <w:pPr>
        <w:ind w:left="5760" w:hanging="360"/>
      </w:pPr>
      <w:rPr>
        <w:rFonts w:ascii="Courier New" w:hAnsi="Courier New" w:hint="default"/>
      </w:rPr>
    </w:lvl>
    <w:lvl w:ilvl="8" w:tplc="792ADB94">
      <w:start w:val="1"/>
      <w:numFmt w:val="bullet"/>
      <w:lvlText w:val=""/>
      <w:lvlJc w:val="left"/>
      <w:pPr>
        <w:ind w:left="6480" w:hanging="360"/>
      </w:pPr>
      <w:rPr>
        <w:rFonts w:ascii="Wingdings" w:hAnsi="Wingdings" w:hint="default"/>
      </w:rPr>
    </w:lvl>
  </w:abstractNum>
  <w:abstractNum w:abstractNumId="31">
    <w:nsid w:val="45E18B2A"/>
    <w:multiLevelType w:val="hybridMultilevel"/>
    <w:tmpl w:val="F6F47E58"/>
    <w:lvl w:ilvl="0" w:tplc="9416B5F4">
      <w:start w:val="1"/>
      <w:numFmt w:val="bullet"/>
      <w:lvlText w:val="·"/>
      <w:lvlJc w:val="left"/>
      <w:pPr>
        <w:ind w:left="720" w:hanging="360"/>
      </w:pPr>
      <w:rPr>
        <w:rFonts w:ascii="Symbol" w:hAnsi="Symbol" w:hint="default"/>
      </w:rPr>
    </w:lvl>
    <w:lvl w:ilvl="1" w:tplc="09C2DB38">
      <w:start w:val="1"/>
      <w:numFmt w:val="bullet"/>
      <w:lvlText w:val="o"/>
      <w:lvlJc w:val="left"/>
      <w:pPr>
        <w:ind w:left="1440" w:hanging="360"/>
      </w:pPr>
      <w:rPr>
        <w:rFonts w:ascii="Courier New" w:hAnsi="Courier New" w:hint="default"/>
      </w:rPr>
    </w:lvl>
    <w:lvl w:ilvl="2" w:tplc="7E002D86">
      <w:start w:val="1"/>
      <w:numFmt w:val="bullet"/>
      <w:lvlText w:val=""/>
      <w:lvlJc w:val="left"/>
      <w:pPr>
        <w:ind w:left="2160" w:hanging="360"/>
      </w:pPr>
      <w:rPr>
        <w:rFonts w:ascii="Wingdings" w:hAnsi="Wingdings" w:hint="default"/>
      </w:rPr>
    </w:lvl>
    <w:lvl w:ilvl="3" w:tplc="F4A29F58">
      <w:start w:val="1"/>
      <w:numFmt w:val="bullet"/>
      <w:lvlText w:val=""/>
      <w:lvlJc w:val="left"/>
      <w:pPr>
        <w:ind w:left="2880" w:hanging="360"/>
      </w:pPr>
      <w:rPr>
        <w:rFonts w:ascii="Symbol" w:hAnsi="Symbol" w:hint="default"/>
      </w:rPr>
    </w:lvl>
    <w:lvl w:ilvl="4" w:tplc="A170C8BE">
      <w:start w:val="1"/>
      <w:numFmt w:val="bullet"/>
      <w:lvlText w:val="o"/>
      <w:lvlJc w:val="left"/>
      <w:pPr>
        <w:ind w:left="3600" w:hanging="360"/>
      </w:pPr>
      <w:rPr>
        <w:rFonts w:ascii="Courier New" w:hAnsi="Courier New" w:hint="default"/>
      </w:rPr>
    </w:lvl>
    <w:lvl w:ilvl="5" w:tplc="B4DCD156">
      <w:start w:val="1"/>
      <w:numFmt w:val="bullet"/>
      <w:lvlText w:val=""/>
      <w:lvlJc w:val="left"/>
      <w:pPr>
        <w:ind w:left="4320" w:hanging="360"/>
      </w:pPr>
      <w:rPr>
        <w:rFonts w:ascii="Wingdings" w:hAnsi="Wingdings" w:hint="default"/>
      </w:rPr>
    </w:lvl>
    <w:lvl w:ilvl="6" w:tplc="6226DE76">
      <w:start w:val="1"/>
      <w:numFmt w:val="bullet"/>
      <w:lvlText w:val=""/>
      <w:lvlJc w:val="left"/>
      <w:pPr>
        <w:ind w:left="5040" w:hanging="360"/>
      </w:pPr>
      <w:rPr>
        <w:rFonts w:ascii="Symbol" w:hAnsi="Symbol" w:hint="default"/>
      </w:rPr>
    </w:lvl>
    <w:lvl w:ilvl="7" w:tplc="067653AA">
      <w:start w:val="1"/>
      <w:numFmt w:val="bullet"/>
      <w:lvlText w:val="o"/>
      <w:lvlJc w:val="left"/>
      <w:pPr>
        <w:ind w:left="5760" w:hanging="360"/>
      </w:pPr>
      <w:rPr>
        <w:rFonts w:ascii="Courier New" w:hAnsi="Courier New" w:hint="default"/>
      </w:rPr>
    </w:lvl>
    <w:lvl w:ilvl="8" w:tplc="F1B09956">
      <w:start w:val="1"/>
      <w:numFmt w:val="bullet"/>
      <w:lvlText w:val=""/>
      <w:lvlJc w:val="left"/>
      <w:pPr>
        <w:ind w:left="6480" w:hanging="360"/>
      </w:pPr>
      <w:rPr>
        <w:rFonts w:ascii="Wingdings" w:hAnsi="Wingdings" w:hint="default"/>
      </w:rPr>
    </w:lvl>
  </w:abstractNum>
  <w:abstractNum w:abstractNumId="32">
    <w:nsid w:val="46B4A1B6"/>
    <w:multiLevelType w:val="hybridMultilevel"/>
    <w:tmpl w:val="22C422BC"/>
    <w:lvl w:ilvl="0" w:tplc="0D0C0412">
      <w:start w:val="1"/>
      <w:numFmt w:val="bullet"/>
      <w:lvlText w:val=""/>
      <w:lvlJc w:val="left"/>
      <w:pPr>
        <w:ind w:left="720" w:hanging="360"/>
      </w:pPr>
      <w:rPr>
        <w:rFonts w:ascii="Symbol" w:hAnsi="Symbol" w:hint="default"/>
      </w:rPr>
    </w:lvl>
    <w:lvl w:ilvl="1" w:tplc="5EEC1C7E">
      <w:start w:val="1"/>
      <w:numFmt w:val="bullet"/>
      <w:lvlText w:val="o"/>
      <w:lvlJc w:val="left"/>
      <w:pPr>
        <w:ind w:left="1440" w:hanging="360"/>
      </w:pPr>
      <w:rPr>
        <w:rFonts w:ascii="Courier New" w:hAnsi="Courier New" w:hint="default"/>
      </w:rPr>
    </w:lvl>
    <w:lvl w:ilvl="2" w:tplc="75F6C120">
      <w:start w:val="1"/>
      <w:numFmt w:val="bullet"/>
      <w:lvlText w:val=""/>
      <w:lvlJc w:val="left"/>
      <w:pPr>
        <w:ind w:left="2160" w:hanging="360"/>
      </w:pPr>
      <w:rPr>
        <w:rFonts w:ascii="Wingdings" w:hAnsi="Wingdings" w:hint="default"/>
      </w:rPr>
    </w:lvl>
    <w:lvl w:ilvl="3" w:tplc="62060794">
      <w:start w:val="1"/>
      <w:numFmt w:val="bullet"/>
      <w:lvlText w:val=""/>
      <w:lvlJc w:val="left"/>
      <w:pPr>
        <w:ind w:left="2880" w:hanging="360"/>
      </w:pPr>
      <w:rPr>
        <w:rFonts w:ascii="Symbol" w:hAnsi="Symbol" w:hint="default"/>
      </w:rPr>
    </w:lvl>
    <w:lvl w:ilvl="4" w:tplc="104468FE">
      <w:start w:val="1"/>
      <w:numFmt w:val="bullet"/>
      <w:lvlText w:val="o"/>
      <w:lvlJc w:val="left"/>
      <w:pPr>
        <w:ind w:left="3600" w:hanging="360"/>
      </w:pPr>
      <w:rPr>
        <w:rFonts w:ascii="Courier New" w:hAnsi="Courier New" w:hint="default"/>
      </w:rPr>
    </w:lvl>
    <w:lvl w:ilvl="5" w:tplc="5978A3D0">
      <w:start w:val="1"/>
      <w:numFmt w:val="bullet"/>
      <w:lvlText w:val=""/>
      <w:lvlJc w:val="left"/>
      <w:pPr>
        <w:ind w:left="4320" w:hanging="360"/>
      </w:pPr>
      <w:rPr>
        <w:rFonts w:ascii="Wingdings" w:hAnsi="Wingdings" w:hint="default"/>
      </w:rPr>
    </w:lvl>
    <w:lvl w:ilvl="6" w:tplc="10CA5526">
      <w:start w:val="1"/>
      <w:numFmt w:val="bullet"/>
      <w:lvlText w:val=""/>
      <w:lvlJc w:val="left"/>
      <w:pPr>
        <w:ind w:left="5040" w:hanging="360"/>
      </w:pPr>
      <w:rPr>
        <w:rFonts w:ascii="Symbol" w:hAnsi="Symbol" w:hint="default"/>
      </w:rPr>
    </w:lvl>
    <w:lvl w:ilvl="7" w:tplc="1E8E80D4">
      <w:start w:val="1"/>
      <w:numFmt w:val="bullet"/>
      <w:lvlText w:val="o"/>
      <w:lvlJc w:val="left"/>
      <w:pPr>
        <w:ind w:left="5760" w:hanging="360"/>
      </w:pPr>
      <w:rPr>
        <w:rFonts w:ascii="Courier New" w:hAnsi="Courier New" w:hint="default"/>
      </w:rPr>
    </w:lvl>
    <w:lvl w:ilvl="8" w:tplc="DAAC7B5A">
      <w:start w:val="1"/>
      <w:numFmt w:val="bullet"/>
      <w:lvlText w:val=""/>
      <w:lvlJc w:val="left"/>
      <w:pPr>
        <w:ind w:left="6480" w:hanging="360"/>
      </w:pPr>
      <w:rPr>
        <w:rFonts w:ascii="Wingdings" w:hAnsi="Wingdings" w:hint="default"/>
      </w:rPr>
    </w:lvl>
  </w:abstractNum>
  <w:abstractNum w:abstractNumId="33">
    <w:nsid w:val="55A68555"/>
    <w:multiLevelType w:val="hybridMultilevel"/>
    <w:tmpl w:val="BF76BFA0"/>
    <w:lvl w:ilvl="0" w:tplc="F9025FB2">
      <w:start w:val="5"/>
      <w:numFmt w:val="decimal"/>
      <w:lvlText w:val="%1."/>
      <w:lvlJc w:val="left"/>
      <w:pPr>
        <w:ind w:left="720" w:hanging="360"/>
      </w:pPr>
    </w:lvl>
    <w:lvl w:ilvl="1" w:tplc="8CD65D84">
      <w:start w:val="1"/>
      <w:numFmt w:val="lowerLetter"/>
      <w:lvlText w:val="%2."/>
      <w:lvlJc w:val="left"/>
      <w:pPr>
        <w:ind w:left="1440" w:hanging="360"/>
      </w:pPr>
    </w:lvl>
    <w:lvl w:ilvl="2" w:tplc="F6108A5C">
      <w:start w:val="1"/>
      <w:numFmt w:val="lowerRoman"/>
      <w:lvlText w:val="%3."/>
      <w:lvlJc w:val="right"/>
      <w:pPr>
        <w:ind w:left="2160" w:hanging="180"/>
      </w:pPr>
    </w:lvl>
    <w:lvl w:ilvl="3" w:tplc="5EDED4F2">
      <w:start w:val="1"/>
      <w:numFmt w:val="decimal"/>
      <w:lvlText w:val="%4."/>
      <w:lvlJc w:val="left"/>
      <w:pPr>
        <w:ind w:left="2880" w:hanging="360"/>
      </w:pPr>
    </w:lvl>
    <w:lvl w:ilvl="4" w:tplc="EB34F246">
      <w:start w:val="1"/>
      <w:numFmt w:val="lowerLetter"/>
      <w:lvlText w:val="%5."/>
      <w:lvlJc w:val="left"/>
      <w:pPr>
        <w:ind w:left="3600" w:hanging="360"/>
      </w:pPr>
    </w:lvl>
    <w:lvl w:ilvl="5" w:tplc="EEF82C14">
      <w:start w:val="1"/>
      <w:numFmt w:val="lowerRoman"/>
      <w:lvlText w:val="%6."/>
      <w:lvlJc w:val="right"/>
      <w:pPr>
        <w:ind w:left="4320" w:hanging="180"/>
      </w:pPr>
    </w:lvl>
    <w:lvl w:ilvl="6" w:tplc="76DE8D28">
      <w:start w:val="1"/>
      <w:numFmt w:val="decimal"/>
      <w:lvlText w:val="%7."/>
      <w:lvlJc w:val="left"/>
      <w:pPr>
        <w:ind w:left="5040" w:hanging="360"/>
      </w:pPr>
    </w:lvl>
    <w:lvl w:ilvl="7" w:tplc="B8C6328A">
      <w:start w:val="1"/>
      <w:numFmt w:val="lowerLetter"/>
      <w:lvlText w:val="%8."/>
      <w:lvlJc w:val="left"/>
      <w:pPr>
        <w:ind w:left="5760" w:hanging="360"/>
      </w:pPr>
    </w:lvl>
    <w:lvl w:ilvl="8" w:tplc="5D2CCF6A">
      <w:start w:val="1"/>
      <w:numFmt w:val="lowerRoman"/>
      <w:lvlText w:val="%9."/>
      <w:lvlJc w:val="right"/>
      <w:pPr>
        <w:ind w:left="6480" w:hanging="180"/>
      </w:pPr>
    </w:lvl>
  </w:abstractNum>
  <w:abstractNum w:abstractNumId="34">
    <w:nsid w:val="575D651C"/>
    <w:multiLevelType w:val="hybridMultilevel"/>
    <w:tmpl w:val="C330BAC0"/>
    <w:lvl w:ilvl="0" w:tplc="06648AC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7B7139"/>
    <w:multiLevelType w:val="hybridMultilevel"/>
    <w:tmpl w:val="BBC28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17D96"/>
    <w:multiLevelType w:val="hybridMultilevel"/>
    <w:tmpl w:val="B62AE584"/>
    <w:lvl w:ilvl="0" w:tplc="9D18509A">
      <w:start w:val="4"/>
      <w:numFmt w:val="decimal"/>
      <w:lvlText w:val="%1."/>
      <w:lvlJc w:val="left"/>
      <w:pPr>
        <w:ind w:left="720" w:hanging="360"/>
      </w:pPr>
    </w:lvl>
    <w:lvl w:ilvl="1" w:tplc="BA18B27C">
      <w:start w:val="1"/>
      <w:numFmt w:val="lowerLetter"/>
      <w:lvlText w:val="%2."/>
      <w:lvlJc w:val="left"/>
      <w:pPr>
        <w:ind w:left="1440" w:hanging="360"/>
      </w:pPr>
    </w:lvl>
    <w:lvl w:ilvl="2" w:tplc="E9504524">
      <w:start w:val="1"/>
      <w:numFmt w:val="lowerRoman"/>
      <w:lvlText w:val="%3."/>
      <w:lvlJc w:val="right"/>
      <w:pPr>
        <w:ind w:left="2160" w:hanging="180"/>
      </w:pPr>
    </w:lvl>
    <w:lvl w:ilvl="3" w:tplc="0928A8A6">
      <w:start w:val="1"/>
      <w:numFmt w:val="decimal"/>
      <w:lvlText w:val="%4."/>
      <w:lvlJc w:val="left"/>
      <w:pPr>
        <w:ind w:left="2880" w:hanging="360"/>
      </w:pPr>
    </w:lvl>
    <w:lvl w:ilvl="4" w:tplc="69F6850E">
      <w:start w:val="1"/>
      <w:numFmt w:val="lowerLetter"/>
      <w:lvlText w:val="%5."/>
      <w:lvlJc w:val="left"/>
      <w:pPr>
        <w:ind w:left="3600" w:hanging="360"/>
      </w:pPr>
    </w:lvl>
    <w:lvl w:ilvl="5" w:tplc="EFE85496">
      <w:start w:val="1"/>
      <w:numFmt w:val="lowerRoman"/>
      <w:lvlText w:val="%6."/>
      <w:lvlJc w:val="right"/>
      <w:pPr>
        <w:ind w:left="4320" w:hanging="180"/>
      </w:pPr>
    </w:lvl>
    <w:lvl w:ilvl="6" w:tplc="5C1C360C">
      <w:start w:val="1"/>
      <w:numFmt w:val="decimal"/>
      <w:lvlText w:val="%7."/>
      <w:lvlJc w:val="left"/>
      <w:pPr>
        <w:ind w:left="5040" w:hanging="360"/>
      </w:pPr>
    </w:lvl>
    <w:lvl w:ilvl="7" w:tplc="E00E2068">
      <w:start w:val="1"/>
      <w:numFmt w:val="lowerLetter"/>
      <w:lvlText w:val="%8."/>
      <w:lvlJc w:val="left"/>
      <w:pPr>
        <w:ind w:left="5760" w:hanging="360"/>
      </w:pPr>
    </w:lvl>
    <w:lvl w:ilvl="8" w:tplc="A2A893F0">
      <w:start w:val="1"/>
      <w:numFmt w:val="lowerRoman"/>
      <w:lvlText w:val="%9."/>
      <w:lvlJc w:val="right"/>
      <w:pPr>
        <w:ind w:left="6480" w:hanging="180"/>
      </w:pPr>
    </w:lvl>
  </w:abstractNum>
  <w:abstractNum w:abstractNumId="37">
    <w:nsid w:val="6840545D"/>
    <w:multiLevelType w:val="hybridMultilevel"/>
    <w:tmpl w:val="91DAED4A"/>
    <w:lvl w:ilvl="0" w:tplc="E6061BDA">
      <w:start w:val="1"/>
      <w:numFmt w:val="bullet"/>
      <w:lvlText w:val="-"/>
      <w:lvlJc w:val="left"/>
      <w:pPr>
        <w:ind w:left="720" w:hanging="360"/>
      </w:pPr>
      <w:rPr>
        <w:rFonts w:ascii="Symbol" w:hAnsi="Symbol" w:hint="default"/>
      </w:rPr>
    </w:lvl>
    <w:lvl w:ilvl="1" w:tplc="FAC89206">
      <w:start w:val="1"/>
      <w:numFmt w:val="bullet"/>
      <w:lvlText w:val="o"/>
      <w:lvlJc w:val="left"/>
      <w:pPr>
        <w:ind w:left="1440" w:hanging="360"/>
      </w:pPr>
      <w:rPr>
        <w:rFonts w:ascii="Courier New" w:hAnsi="Courier New" w:hint="default"/>
      </w:rPr>
    </w:lvl>
    <w:lvl w:ilvl="2" w:tplc="6F98849E">
      <w:start w:val="1"/>
      <w:numFmt w:val="bullet"/>
      <w:lvlText w:val=""/>
      <w:lvlJc w:val="left"/>
      <w:pPr>
        <w:ind w:left="2160" w:hanging="360"/>
      </w:pPr>
      <w:rPr>
        <w:rFonts w:ascii="Wingdings" w:hAnsi="Wingdings" w:hint="default"/>
      </w:rPr>
    </w:lvl>
    <w:lvl w:ilvl="3" w:tplc="0CEC00FA">
      <w:start w:val="1"/>
      <w:numFmt w:val="bullet"/>
      <w:lvlText w:val=""/>
      <w:lvlJc w:val="left"/>
      <w:pPr>
        <w:ind w:left="2880" w:hanging="360"/>
      </w:pPr>
      <w:rPr>
        <w:rFonts w:ascii="Symbol" w:hAnsi="Symbol" w:hint="default"/>
      </w:rPr>
    </w:lvl>
    <w:lvl w:ilvl="4" w:tplc="DC94A2E0">
      <w:start w:val="1"/>
      <w:numFmt w:val="bullet"/>
      <w:lvlText w:val="o"/>
      <w:lvlJc w:val="left"/>
      <w:pPr>
        <w:ind w:left="3600" w:hanging="360"/>
      </w:pPr>
      <w:rPr>
        <w:rFonts w:ascii="Courier New" w:hAnsi="Courier New" w:hint="default"/>
      </w:rPr>
    </w:lvl>
    <w:lvl w:ilvl="5" w:tplc="D5300F12">
      <w:start w:val="1"/>
      <w:numFmt w:val="bullet"/>
      <w:lvlText w:val=""/>
      <w:lvlJc w:val="left"/>
      <w:pPr>
        <w:ind w:left="4320" w:hanging="360"/>
      </w:pPr>
      <w:rPr>
        <w:rFonts w:ascii="Wingdings" w:hAnsi="Wingdings" w:hint="default"/>
      </w:rPr>
    </w:lvl>
    <w:lvl w:ilvl="6" w:tplc="8E84D202">
      <w:start w:val="1"/>
      <w:numFmt w:val="bullet"/>
      <w:lvlText w:val=""/>
      <w:lvlJc w:val="left"/>
      <w:pPr>
        <w:ind w:left="5040" w:hanging="360"/>
      </w:pPr>
      <w:rPr>
        <w:rFonts w:ascii="Symbol" w:hAnsi="Symbol" w:hint="default"/>
      </w:rPr>
    </w:lvl>
    <w:lvl w:ilvl="7" w:tplc="2F9CD98C">
      <w:start w:val="1"/>
      <w:numFmt w:val="bullet"/>
      <w:lvlText w:val="o"/>
      <w:lvlJc w:val="left"/>
      <w:pPr>
        <w:ind w:left="5760" w:hanging="360"/>
      </w:pPr>
      <w:rPr>
        <w:rFonts w:ascii="Courier New" w:hAnsi="Courier New" w:hint="default"/>
      </w:rPr>
    </w:lvl>
    <w:lvl w:ilvl="8" w:tplc="7D20986E">
      <w:start w:val="1"/>
      <w:numFmt w:val="bullet"/>
      <w:lvlText w:val=""/>
      <w:lvlJc w:val="left"/>
      <w:pPr>
        <w:ind w:left="6480" w:hanging="360"/>
      </w:pPr>
      <w:rPr>
        <w:rFonts w:ascii="Wingdings" w:hAnsi="Wingdings" w:hint="default"/>
      </w:rPr>
    </w:lvl>
  </w:abstractNum>
  <w:abstractNum w:abstractNumId="38">
    <w:nsid w:val="69C87314"/>
    <w:multiLevelType w:val="hybridMultilevel"/>
    <w:tmpl w:val="122EAD56"/>
    <w:lvl w:ilvl="0" w:tplc="4D483346">
      <w:start w:val="1"/>
      <w:numFmt w:val="bullet"/>
      <w:lvlText w:val="­"/>
      <w:lvlJc w:val="left"/>
      <w:pPr>
        <w:ind w:left="1080" w:hanging="360"/>
      </w:pPr>
      <w:rPr>
        <w:rFonts w:ascii="Angsana New" w:hAnsi="Angsana New" w:cs="Angsana New"/>
        <w:b w:val="0"/>
        <w:color w:val="000000"/>
        <w:kern w:val="1"/>
        <w:szCs w:val="22"/>
        <w:shd w:val="clear" w:color="auto" w:fill="FFFFFF"/>
        <w:lang w:val="el-GR"/>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FD78109"/>
    <w:multiLevelType w:val="hybridMultilevel"/>
    <w:tmpl w:val="BDE48712"/>
    <w:lvl w:ilvl="0" w:tplc="37AAE1AE">
      <w:start w:val="1"/>
      <w:numFmt w:val="bullet"/>
      <w:lvlText w:val="-"/>
      <w:lvlJc w:val="left"/>
      <w:pPr>
        <w:ind w:left="720" w:hanging="360"/>
      </w:pPr>
      <w:rPr>
        <w:rFonts w:ascii="Symbol" w:hAnsi="Symbol" w:hint="default"/>
      </w:rPr>
    </w:lvl>
    <w:lvl w:ilvl="1" w:tplc="4A761EDC">
      <w:start w:val="1"/>
      <w:numFmt w:val="bullet"/>
      <w:lvlText w:val="o"/>
      <w:lvlJc w:val="left"/>
      <w:pPr>
        <w:ind w:left="1440" w:hanging="360"/>
      </w:pPr>
      <w:rPr>
        <w:rFonts w:ascii="Courier New" w:hAnsi="Courier New" w:hint="default"/>
      </w:rPr>
    </w:lvl>
    <w:lvl w:ilvl="2" w:tplc="296A321C">
      <w:start w:val="1"/>
      <w:numFmt w:val="bullet"/>
      <w:lvlText w:val=""/>
      <w:lvlJc w:val="left"/>
      <w:pPr>
        <w:ind w:left="2160" w:hanging="360"/>
      </w:pPr>
      <w:rPr>
        <w:rFonts w:ascii="Wingdings" w:hAnsi="Wingdings" w:hint="default"/>
      </w:rPr>
    </w:lvl>
    <w:lvl w:ilvl="3" w:tplc="A7E0CDA2">
      <w:start w:val="1"/>
      <w:numFmt w:val="bullet"/>
      <w:lvlText w:val=""/>
      <w:lvlJc w:val="left"/>
      <w:pPr>
        <w:ind w:left="2880" w:hanging="360"/>
      </w:pPr>
      <w:rPr>
        <w:rFonts w:ascii="Symbol" w:hAnsi="Symbol" w:hint="default"/>
      </w:rPr>
    </w:lvl>
    <w:lvl w:ilvl="4" w:tplc="6DA48994">
      <w:start w:val="1"/>
      <w:numFmt w:val="bullet"/>
      <w:lvlText w:val="o"/>
      <w:lvlJc w:val="left"/>
      <w:pPr>
        <w:ind w:left="3600" w:hanging="360"/>
      </w:pPr>
      <w:rPr>
        <w:rFonts w:ascii="Courier New" w:hAnsi="Courier New" w:hint="default"/>
      </w:rPr>
    </w:lvl>
    <w:lvl w:ilvl="5" w:tplc="5802CD0A">
      <w:start w:val="1"/>
      <w:numFmt w:val="bullet"/>
      <w:lvlText w:val=""/>
      <w:lvlJc w:val="left"/>
      <w:pPr>
        <w:ind w:left="4320" w:hanging="360"/>
      </w:pPr>
      <w:rPr>
        <w:rFonts w:ascii="Wingdings" w:hAnsi="Wingdings" w:hint="default"/>
      </w:rPr>
    </w:lvl>
    <w:lvl w:ilvl="6" w:tplc="7A1E684C">
      <w:start w:val="1"/>
      <w:numFmt w:val="bullet"/>
      <w:lvlText w:val=""/>
      <w:lvlJc w:val="left"/>
      <w:pPr>
        <w:ind w:left="5040" w:hanging="360"/>
      </w:pPr>
      <w:rPr>
        <w:rFonts w:ascii="Symbol" w:hAnsi="Symbol" w:hint="default"/>
      </w:rPr>
    </w:lvl>
    <w:lvl w:ilvl="7" w:tplc="A84E4CBA">
      <w:start w:val="1"/>
      <w:numFmt w:val="bullet"/>
      <w:lvlText w:val="o"/>
      <w:lvlJc w:val="left"/>
      <w:pPr>
        <w:ind w:left="5760" w:hanging="360"/>
      </w:pPr>
      <w:rPr>
        <w:rFonts w:ascii="Courier New" w:hAnsi="Courier New" w:hint="default"/>
      </w:rPr>
    </w:lvl>
    <w:lvl w:ilvl="8" w:tplc="ECF8A1C8">
      <w:start w:val="1"/>
      <w:numFmt w:val="bullet"/>
      <w:lvlText w:val=""/>
      <w:lvlJc w:val="left"/>
      <w:pPr>
        <w:ind w:left="6480" w:hanging="360"/>
      </w:pPr>
      <w:rPr>
        <w:rFonts w:ascii="Wingdings" w:hAnsi="Wingdings" w:hint="default"/>
      </w:rPr>
    </w:lvl>
  </w:abstractNum>
  <w:abstractNum w:abstractNumId="40">
    <w:nsid w:val="74D118C1"/>
    <w:multiLevelType w:val="hybridMultilevel"/>
    <w:tmpl w:val="AD9815BC"/>
    <w:lvl w:ilvl="0" w:tplc="46C8B526">
      <w:start w:val="5"/>
      <w:numFmt w:val="decimal"/>
      <w:lvlText w:val="%1."/>
      <w:lvlJc w:val="left"/>
      <w:pPr>
        <w:ind w:left="720" w:hanging="360"/>
      </w:pPr>
    </w:lvl>
    <w:lvl w:ilvl="1" w:tplc="2400567C">
      <w:start w:val="1"/>
      <w:numFmt w:val="lowerLetter"/>
      <w:lvlText w:val="%2."/>
      <w:lvlJc w:val="left"/>
      <w:pPr>
        <w:ind w:left="1440" w:hanging="360"/>
      </w:pPr>
    </w:lvl>
    <w:lvl w:ilvl="2" w:tplc="3380184A">
      <w:start w:val="1"/>
      <w:numFmt w:val="lowerRoman"/>
      <w:lvlText w:val="%3."/>
      <w:lvlJc w:val="right"/>
      <w:pPr>
        <w:ind w:left="2160" w:hanging="180"/>
      </w:pPr>
    </w:lvl>
    <w:lvl w:ilvl="3" w:tplc="3D847586">
      <w:start w:val="1"/>
      <w:numFmt w:val="decimal"/>
      <w:lvlText w:val="%4."/>
      <w:lvlJc w:val="left"/>
      <w:pPr>
        <w:ind w:left="2880" w:hanging="360"/>
      </w:pPr>
    </w:lvl>
    <w:lvl w:ilvl="4" w:tplc="1BFC182C">
      <w:start w:val="1"/>
      <w:numFmt w:val="lowerLetter"/>
      <w:lvlText w:val="%5."/>
      <w:lvlJc w:val="left"/>
      <w:pPr>
        <w:ind w:left="3600" w:hanging="360"/>
      </w:pPr>
    </w:lvl>
    <w:lvl w:ilvl="5" w:tplc="D34201F0">
      <w:start w:val="1"/>
      <w:numFmt w:val="lowerRoman"/>
      <w:lvlText w:val="%6."/>
      <w:lvlJc w:val="right"/>
      <w:pPr>
        <w:ind w:left="4320" w:hanging="180"/>
      </w:pPr>
    </w:lvl>
    <w:lvl w:ilvl="6" w:tplc="C582C42A">
      <w:start w:val="1"/>
      <w:numFmt w:val="decimal"/>
      <w:lvlText w:val="%7."/>
      <w:lvlJc w:val="left"/>
      <w:pPr>
        <w:ind w:left="5040" w:hanging="360"/>
      </w:pPr>
    </w:lvl>
    <w:lvl w:ilvl="7" w:tplc="20941B3A">
      <w:start w:val="1"/>
      <w:numFmt w:val="lowerLetter"/>
      <w:lvlText w:val="%8."/>
      <w:lvlJc w:val="left"/>
      <w:pPr>
        <w:ind w:left="5760" w:hanging="360"/>
      </w:pPr>
    </w:lvl>
    <w:lvl w:ilvl="8" w:tplc="FB688738">
      <w:start w:val="1"/>
      <w:numFmt w:val="lowerRoman"/>
      <w:lvlText w:val="%9."/>
      <w:lvlJc w:val="right"/>
      <w:pPr>
        <w:ind w:left="6480" w:hanging="180"/>
      </w:pPr>
    </w:lvl>
  </w:abstractNum>
  <w:abstractNum w:abstractNumId="41">
    <w:nsid w:val="769825EA"/>
    <w:multiLevelType w:val="hybridMultilevel"/>
    <w:tmpl w:val="E39C7A00"/>
    <w:lvl w:ilvl="0" w:tplc="E2E2B31C">
      <w:start w:val="4"/>
      <w:numFmt w:val="decimal"/>
      <w:lvlText w:val="%1."/>
      <w:lvlJc w:val="left"/>
      <w:pPr>
        <w:ind w:left="720" w:hanging="360"/>
      </w:pPr>
    </w:lvl>
    <w:lvl w:ilvl="1" w:tplc="C06454BA">
      <w:start w:val="1"/>
      <w:numFmt w:val="lowerLetter"/>
      <w:lvlText w:val="%2."/>
      <w:lvlJc w:val="left"/>
      <w:pPr>
        <w:ind w:left="1440" w:hanging="360"/>
      </w:pPr>
    </w:lvl>
    <w:lvl w:ilvl="2" w:tplc="B7C2170A">
      <w:start w:val="1"/>
      <w:numFmt w:val="lowerRoman"/>
      <w:lvlText w:val="%3."/>
      <w:lvlJc w:val="right"/>
      <w:pPr>
        <w:ind w:left="2160" w:hanging="180"/>
      </w:pPr>
    </w:lvl>
    <w:lvl w:ilvl="3" w:tplc="44B2E450">
      <w:start w:val="1"/>
      <w:numFmt w:val="decimal"/>
      <w:lvlText w:val="%4."/>
      <w:lvlJc w:val="left"/>
      <w:pPr>
        <w:ind w:left="2880" w:hanging="360"/>
      </w:pPr>
    </w:lvl>
    <w:lvl w:ilvl="4" w:tplc="8F36AFCA">
      <w:start w:val="1"/>
      <w:numFmt w:val="lowerLetter"/>
      <w:lvlText w:val="%5."/>
      <w:lvlJc w:val="left"/>
      <w:pPr>
        <w:ind w:left="3600" w:hanging="360"/>
      </w:pPr>
    </w:lvl>
    <w:lvl w:ilvl="5" w:tplc="52281AA4">
      <w:start w:val="1"/>
      <w:numFmt w:val="lowerRoman"/>
      <w:lvlText w:val="%6."/>
      <w:lvlJc w:val="right"/>
      <w:pPr>
        <w:ind w:left="4320" w:hanging="180"/>
      </w:pPr>
    </w:lvl>
    <w:lvl w:ilvl="6" w:tplc="78001FA0">
      <w:start w:val="1"/>
      <w:numFmt w:val="decimal"/>
      <w:lvlText w:val="%7."/>
      <w:lvlJc w:val="left"/>
      <w:pPr>
        <w:ind w:left="5040" w:hanging="360"/>
      </w:pPr>
    </w:lvl>
    <w:lvl w:ilvl="7" w:tplc="9920F68C">
      <w:start w:val="1"/>
      <w:numFmt w:val="lowerLetter"/>
      <w:lvlText w:val="%8."/>
      <w:lvlJc w:val="left"/>
      <w:pPr>
        <w:ind w:left="5760" w:hanging="360"/>
      </w:pPr>
    </w:lvl>
    <w:lvl w:ilvl="8" w:tplc="0442BF4C">
      <w:start w:val="1"/>
      <w:numFmt w:val="lowerRoman"/>
      <w:lvlText w:val="%9."/>
      <w:lvlJc w:val="right"/>
      <w:pPr>
        <w:ind w:left="6480" w:hanging="180"/>
      </w:pPr>
    </w:lvl>
  </w:abstractNum>
  <w:abstractNum w:abstractNumId="42">
    <w:nsid w:val="77DE543B"/>
    <w:multiLevelType w:val="hybridMultilevel"/>
    <w:tmpl w:val="AC58541E"/>
    <w:lvl w:ilvl="0" w:tplc="88E2B778">
      <w:start w:val="1"/>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7ADB7617"/>
    <w:multiLevelType w:val="hybridMultilevel"/>
    <w:tmpl w:val="B68EEDEC"/>
    <w:lvl w:ilvl="0" w:tplc="32348486">
      <w:start w:val="2"/>
      <w:numFmt w:val="bullet"/>
      <w:lvlText w:val="-"/>
      <w:lvlJc w:val="left"/>
      <w:pPr>
        <w:ind w:left="720" w:hanging="360"/>
      </w:pPr>
      <w:rPr>
        <w:rFonts w:ascii="Calibri" w:eastAsia="Times New Roman" w:hAnsi="Calibri" w:cs="Calibri" w:hint="default"/>
      </w:rPr>
    </w:lvl>
    <w:lvl w:ilvl="1" w:tplc="83663F6C" w:tentative="1">
      <w:start w:val="1"/>
      <w:numFmt w:val="bullet"/>
      <w:lvlText w:val="o"/>
      <w:lvlJc w:val="left"/>
      <w:pPr>
        <w:ind w:left="1440" w:hanging="360"/>
      </w:pPr>
      <w:rPr>
        <w:rFonts w:ascii="Courier New" w:hAnsi="Courier New" w:cs="Courier New" w:hint="default"/>
      </w:rPr>
    </w:lvl>
    <w:lvl w:ilvl="2" w:tplc="833AB450" w:tentative="1">
      <w:start w:val="1"/>
      <w:numFmt w:val="bullet"/>
      <w:lvlText w:val=""/>
      <w:lvlJc w:val="left"/>
      <w:pPr>
        <w:ind w:left="2160" w:hanging="360"/>
      </w:pPr>
      <w:rPr>
        <w:rFonts w:ascii="Wingdings" w:hAnsi="Wingdings" w:hint="default"/>
      </w:rPr>
    </w:lvl>
    <w:lvl w:ilvl="3" w:tplc="EAF2EBAC" w:tentative="1">
      <w:start w:val="1"/>
      <w:numFmt w:val="bullet"/>
      <w:lvlText w:val=""/>
      <w:lvlJc w:val="left"/>
      <w:pPr>
        <w:ind w:left="2880" w:hanging="360"/>
      </w:pPr>
      <w:rPr>
        <w:rFonts w:ascii="Symbol" w:hAnsi="Symbol" w:hint="default"/>
      </w:rPr>
    </w:lvl>
    <w:lvl w:ilvl="4" w:tplc="D0BEBFD6" w:tentative="1">
      <w:start w:val="1"/>
      <w:numFmt w:val="bullet"/>
      <w:lvlText w:val="o"/>
      <w:lvlJc w:val="left"/>
      <w:pPr>
        <w:ind w:left="3600" w:hanging="360"/>
      </w:pPr>
      <w:rPr>
        <w:rFonts w:ascii="Courier New" w:hAnsi="Courier New" w:cs="Courier New" w:hint="default"/>
      </w:rPr>
    </w:lvl>
    <w:lvl w:ilvl="5" w:tplc="06486A54" w:tentative="1">
      <w:start w:val="1"/>
      <w:numFmt w:val="bullet"/>
      <w:lvlText w:val=""/>
      <w:lvlJc w:val="left"/>
      <w:pPr>
        <w:ind w:left="4320" w:hanging="360"/>
      </w:pPr>
      <w:rPr>
        <w:rFonts w:ascii="Wingdings" w:hAnsi="Wingdings" w:hint="default"/>
      </w:rPr>
    </w:lvl>
    <w:lvl w:ilvl="6" w:tplc="8EDAB00C" w:tentative="1">
      <w:start w:val="1"/>
      <w:numFmt w:val="bullet"/>
      <w:lvlText w:val=""/>
      <w:lvlJc w:val="left"/>
      <w:pPr>
        <w:ind w:left="5040" w:hanging="360"/>
      </w:pPr>
      <w:rPr>
        <w:rFonts w:ascii="Symbol" w:hAnsi="Symbol" w:hint="default"/>
      </w:rPr>
    </w:lvl>
    <w:lvl w:ilvl="7" w:tplc="7262AE12" w:tentative="1">
      <w:start w:val="1"/>
      <w:numFmt w:val="bullet"/>
      <w:lvlText w:val="o"/>
      <w:lvlJc w:val="left"/>
      <w:pPr>
        <w:ind w:left="5760" w:hanging="360"/>
      </w:pPr>
      <w:rPr>
        <w:rFonts w:ascii="Courier New" w:hAnsi="Courier New" w:cs="Courier New" w:hint="default"/>
      </w:rPr>
    </w:lvl>
    <w:lvl w:ilvl="8" w:tplc="81CE3B8E" w:tentative="1">
      <w:start w:val="1"/>
      <w:numFmt w:val="bullet"/>
      <w:lvlText w:val=""/>
      <w:lvlJc w:val="left"/>
      <w:pPr>
        <w:ind w:left="6480" w:hanging="360"/>
      </w:pPr>
      <w:rPr>
        <w:rFonts w:ascii="Wingdings" w:hAnsi="Wingdings" w:hint="default"/>
      </w:rPr>
    </w:lvl>
  </w:abstractNum>
  <w:abstractNum w:abstractNumId="44">
    <w:nsid w:val="7E721690"/>
    <w:multiLevelType w:val="hybridMultilevel"/>
    <w:tmpl w:val="D5F46A9C"/>
    <w:lvl w:ilvl="0" w:tplc="5B844BCA">
      <w:start w:val="1"/>
      <w:numFmt w:val="bullet"/>
      <w:lvlText w:val="-"/>
      <w:lvlJc w:val="left"/>
      <w:pPr>
        <w:ind w:left="720" w:hanging="360"/>
      </w:pPr>
      <w:rPr>
        <w:rFonts w:ascii="Calibri" w:hAnsi="Calibri" w:hint="default"/>
      </w:rPr>
    </w:lvl>
    <w:lvl w:ilvl="1" w:tplc="0902FFC0">
      <w:start w:val="1"/>
      <w:numFmt w:val="bullet"/>
      <w:lvlText w:val="o"/>
      <w:lvlJc w:val="left"/>
      <w:pPr>
        <w:ind w:left="1440" w:hanging="360"/>
      </w:pPr>
      <w:rPr>
        <w:rFonts w:ascii="Courier New" w:hAnsi="Courier New" w:hint="default"/>
      </w:rPr>
    </w:lvl>
    <w:lvl w:ilvl="2" w:tplc="F5380494">
      <w:start w:val="1"/>
      <w:numFmt w:val="bullet"/>
      <w:lvlText w:val=""/>
      <w:lvlJc w:val="left"/>
      <w:pPr>
        <w:ind w:left="2160" w:hanging="360"/>
      </w:pPr>
      <w:rPr>
        <w:rFonts w:ascii="Wingdings" w:hAnsi="Wingdings" w:hint="default"/>
      </w:rPr>
    </w:lvl>
    <w:lvl w:ilvl="3" w:tplc="1A9ADA30">
      <w:start w:val="1"/>
      <w:numFmt w:val="bullet"/>
      <w:lvlText w:val=""/>
      <w:lvlJc w:val="left"/>
      <w:pPr>
        <w:ind w:left="2880" w:hanging="360"/>
      </w:pPr>
      <w:rPr>
        <w:rFonts w:ascii="Symbol" w:hAnsi="Symbol" w:hint="default"/>
      </w:rPr>
    </w:lvl>
    <w:lvl w:ilvl="4" w:tplc="E4EE13D4">
      <w:start w:val="1"/>
      <w:numFmt w:val="bullet"/>
      <w:lvlText w:val="o"/>
      <w:lvlJc w:val="left"/>
      <w:pPr>
        <w:ind w:left="3600" w:hanging="360"/>
      </w:pPr>
      <w:rPr>
        <w:rFonts w:ascii="Courier New" w:hAnsi="Courier New" w:hint="default"/>
      </w:rPr>
    </w:lvl>
    <w:lvl w:ilvl="5" w:tplc="EC2ACB4A">
      <w:start w:val="1"/>
      <w:numFmt w:val="bullet"/>
      <w:lvlText w:val=""/>
      <w:lvlJc w:val="left"/>
      <w:pPr>
        <w:ind w:left="4320" w:hanging="360"/>
      </w:pPr>
      <w:rPr>
        <w:rFonts w:ascii="Wingdings" w:hAnsi="Wingdings" w:hint="default"/>
      </w:rPr>
    </w:lvl>
    <w:lvl w:ilvl="6" w:tplc="822095BC">
      <w:start w:val="1"/>
      <w:numFmt w:val="bullet"/>
      <w:lvlText w:val=""/>
      <w:lvlJc w:val="left"/>
      <w:pPr>
        <w:ind w:left="5040" w:hanging="360"/>
      </w:pPr>
      <w:rPr>
        <w:rFonts w:ascii="Symbol" w:hAnsi="Symbol" w:hint="default"/>
      </w:rPr>
    </w:lvl>
    <w:lvl w:ilvl="7" w:tplc="B06A7E38">
      <w:start w:val="1"/>
      <w:numFmt w:val="bullet"/>
      <w:lvlText w:val="o"/>
      <w:lvlJc w:val="left"/>
      <w:pPr>
        <w:ind w:left="5760" w:hanging="360"/>
      </w:pPr>
      <w:rPr>
        <w:rFonts w:ascii="Courier New" w:hAnsi="Courier New" w:hint="default"/>
      </w:rPr>
    </w:lvl>
    <w:lvl w:ilvl="8" w:tplc="AF9EEF30">
      <w:start w:val="1"/>
      <w:numFmt w:val="bullet"/>
      <w:lvlText w:val=""/>
      <w:lvlJc w:val="left"/>
      <w:pPr>
        <w:ind w:left="6480" w:hanging="360"/>
      </w:pPr>
      <w:rPr>
        <w:rFonts w:ascii="Wingdings" w:hAnsi="Wingdings" w:hint="default"/>
      </w:rPr>
    </w:lvl>
  </w:abstractNum>
  <w:abstractNum w:abstractNumId="45">
    <w:nsid w:val="7EF6724A"/>
    <w:multiLevelType w:val="hybridMultilevel"/>
    <w:tmpl w:val="5E14C40E"/>
    <w:lvl w:ilvl="0" w:tplc="F776F8F2">
      <w:start w:val="1"/>
      <w:numFmt w:val="bullet"/>
      <w:lvlText w:val="·"/>
      <w:lvlJc w:val="left"/>
      <w:pPr>
        <w:ind w:left="720" w:hanging="360"/>
      </w:pPr>
      <w:rPr>
        <w:rFonts w:ascii="Symbol" w:hAnsi="Symbol" w:hint="default"/>
      </w:rPr>
    </w:lvl>
    <w:lvl w:ilvl="1" w:tplc="181C458E">
      <w:start w:val="1"/>
      <w:numFmt w:val="bullet"/>
      <w:lvlText w:val="o"/>
      <w:lvlJc w:val="left"/>
      <w:pPr>
        <w:ind w:left="1440" w:hanging="360"/>
      </w:pPr>
      <w:rPr>
        <w:rFonts w:ascii="Courier New" w:hAnsi="Courier New" w:hint="default"/>
      </w:rPr>
    </w:lvl>
    <w:lvl w:ilvl="2" w:tplc="B82C179E">
      <w:start w:val="1"/>
      <w:numFmt w:val="bullet"/>
      <w:lvlText w:val=""/>
      <w:lvlJc w:val="left"/>
      <w:pPr>
        <w:ind w:left="2160" w:hanging="360"/>
      </w:pPr>
      <w:rPr>
        <w:rFonts w:ascii="Wingdings" w:hAnsi="Wingdings" w:hint="default"/>
      </w:rPr>
    </w:lvl>
    <w:lvl w:ilvl="3" w:tplc="83722766">
      <w:start w:val="1"/>
      <w:numFmt w:val="bullet"/>
      <w:lvlText w:val=""/>
      <w:lvlJc w:val="left"/>
      <w:pPr>
        <w:ind w:left="2880" w:hanging="360"/>
      </w:pPr>
      <w:rPr>
        <w:rFonts w:ascii="Symbol" w:hAnsi="Symbol" w:hint="default"/>
      </w:rPr>
    </w:lvl>
    <w:lvl w:ilvl="4" w:tplc="E5F68ACC">
      <w:start w:val="1"/>
      <w:numFmt w:val="bullet"/>
      <w:lvlText w:val="o"/>
      <w:lvlJc w:val="left"/>
      <w:pPr>
        <w:ind w:left="3600" w:hanging="360"/>
      </w:pPr>
      <w:rPr>
        <w:rFonts w:ascii="Courier New" w:hAnsi="Courier New" w:hint="default"/>
      </w:rPr>
    </w:lvl>
    <w:lvl w:ilvl="5" w:tplc="302461E0">
      <w:start w:val="1"/>
      <w:numFmt w:val="bullet"/>
      <w:lvlText w:val=""/>
      <w:lvlJc w:val="left"/>
      <w:pPr>
        <w:ind w:left="4320" w:hanging="360"/>
      </w:pPr>
      <w:rPr>
        <w:rFonts w:ascii="Wingdings" w:hAnsi="Wingdings" w:hint="default"/>
      </w:rPr>
    </w:lvl>
    <w:lvl w:ilvl="6" w:tplc="668EBE6E">
      <w:start w:val="1"/>
      <w:numFmt w:val="bullet"/>
      <w:lvlText w:val=""/>
      <w:lvlJc w:val="left"/>
      <w:pPr>
        <w:ind w:left="5040" w:hanging="360"/>
      </w:pPr>
      <w:rPr>
        <w:rFonts w:ascii="Symbol" w:hAnsi="Symbol" w:hint="default"/>
      </w:rPr>
    </w:lvl>
    <w:lvl w:ilvl="7" w:tplc="0A9EC230">
      <w:start w:val="1"/>
      <w:numFmt w:val="bullet"/>
      <w:lvlText w:val="o"/>
      <w:lvlJc w:val="left"/>
      <w:pPr>
        <w:ind w:left="5760" w:hanging="360"/>
      </w:pPr>
      <w:rPr>
        <w:rFonts w:ascii="Courier New" w:hAnsi="Courier New" w:hint="default"/>
      </w:rPr>
    </w:lvl>
    <w:lvl w:ilvl="8" w:tplc="3A2656F4">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18"/>
  </w:num>
  <w:num w:numId="4">
    <w:abstractNumId w:val="14"/>
  </w:num>
  <w:num w:numId="5">
    <w:abstractNumId w:val="32"/>
  </w:num>
  <w:num w:numId="6">
    <w:abstractNumId w:val="23"/>
  </w:num>
  <w:num w:numId="7">
    <w:abstractNumId w:val="21"/>
  </w:num>
  <w:num w:numId="8">
    <w:abstractNumId w:val="19"/>
  </w:num>
  <w:num w:numId="9">
    <w:abstractNumId w:val="28"/>
  </w:num>
  <w:num w:numId="10">
    <w:abstractNumId w:val="30"/>
  </w:num>
  <w:num w:numId="11">
    <w:abstractNumId w:val="39"/>
  </w:num>
  <w:num w:numId="12">
    <w:abstractNumId w:val="11"/>
  </w:num>
  <w:num w:numId="13">
    <w:abstractNumId w:val="37"/>
  </w:num>
  <w:num w:numId="14">
    <w:abstractNumId w:val="45"/>
  </w:num>
  <w:num w:numId="15">
    <w:abstractNumId w:val="31"/>
  </w:num>
  <w:num w:numId="16">
    <w:abstractNumId w:val="33"/>
  </w:num>
  <w:num w:numId="17">
    <w:abstractNumId w:val="36"/>
  </w:num>
  <w:num w:numId="18">
    <w:abstractNumId w:val="12"/>
  </w:num>
  <w:num w:numId="19">
    <w:abstractNumId w:val="13"/>
  </w:num>
  <w:num w:numId="20">
    <w:abstractNumId w:val="24"/>
  </w:num>
  <w:num w:numId="21">
    <w:abstractNumId w:val="40"/>
  </w:num>
  <w:num w:numId="22">
    <w:abstractNumId w:val="41"/>
  </w:num>
  <w:num w:numId="23">
    <w:abstractNumId w:val="22"/>
  </w:num>
  <w:num w:numId="24">
    <w:abstractNumId w:val="17"/>
  </w:num>
  <w:num w:numId="25">
    <w:abstractNumId w:val="25"/>
  </w:num>
  <w:num w:numId="26">
    <w:abstractNumId w:val="16"/>
  </w:num>
  <w:num w:numId="27">
    <w:abstractNumId w:val="44"/>
  </w:num>
  <w:num w:numId="28">
    <w:abstractNumId w:val="15"/>
  </w:num>
  <w:num w:numId="29">
    <w:abstractNumId w:val="0"/>
  </w:num>
  <w:num w:numId="30">
    <w:abstractNumId w:val="1"/>
  </w:num>
  <w:num w:numId="31">
    <w:abstractNumId w:val="2"/>
  </w:num>
  <w:num w:numId="32">
    <w:abstractNumId w:val="3"/>
  </w:num>
  <w:num w:numId="33">
    <w:abstractNumId w:val="4"/>
  </w:num>
  <w:num w:numId="34">
    <w:abstractNumId w:val="9"/>
  </w:num>
  <w:num w:numId="35">
    <w:abstractNumId w:val="43"/>
  </w:num>
  <w:num w:numId="36">
    <w:abstractNumId w:val="35"/>
  </w:num>
  <w:num w:numId="37">
    <w:abstractNumId w:val="42"/>
  </w:num>
  <w:num w:numId="38">
    <w:abstractNumId w:val="26"/>
  </w:num>
  <w:num w:numId="39">
    <w:abstractNumId w:val="29"/>
  </w:num>
  <w:num w:numId="40">
    <w:abstractNumId w:val="38"/>
  </w:num>
  <w:num w:numId="41">
    <w:abstractNumId w:val="34"/>
  </w:num>
  <w:num w:numId="42">
    <w:abstractNumId w:val="10"/>
  </w:num>
  <w:numIdMacAtCleanup w:val="42"/>
</w:numbering>
</file>

<file path=word/people.xml><?xml version="1.0" encoding="utf-8"?>
<w15:people xmlns:mc="http://schemas.openxmlformats.org/markup-compatibility/2006" xmlns:w15="http://schemas.microsoft.com/office/word/2012/wordml" mc:Ignorable="w15">
  <w15:person w15:author="ahadji@ekke.gr">
    <w15:presenceInfo w15:providerId="AD" w15:userId="S::urn:spo:guest#ahadji@ekke.gr::"/>
  </w15:person>
  <w15:person w15:author="alinardis@ekke.gr">
    <w15:presenceInfo w15:providerId="AD" w15:userId="S::urn:spo:guest#alinardis@ekke.gr::"/>
  </w15:person>
  <w15:person w15:author="acapella@ekke.gr">
    <w15:presenceInfo w15:providerId="AD" w15:userId="S::urn:spo:guest#acapella@ekke.g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
  <w:rsids>
    <w:rsidRoot w:val="00C229F3"/>
    <w:rsid w:val="00000058"/>
    <w:rsid w:val="000020FF"/>
    <w:rsid w:val="00002655"/>
    <w:rsid w:val="0000509F"/>
    <w:rsid w:val="000055AC"/>
    <w:rsid w:val="00010D48"/>
    <w:rsid w:val="000116B6"/>
    <w:rsid w:val="00012A64"/>
    <w:rsid w:val="000158C7"/>
    <w:rsid w:val="00020B6A"/>
    <w:rsid w:val="000216EF"/>
    <w:rsid w:val="00022C43"/>
    <w:rsid w:val="0002320C"/>
    <w:rsid w:val="00026952"/>
    <w:rsid w:val="00026E2E"/>
    <w:rsid w:val="00032BAF"/>
    <w:rsid w:val="000358F8"/>
    <w:rsid w:val="00035D35"/>
    <w:rsid w:val="00035E7B"/>
    <w:rsid w:val="00036EEA"/>
    <w:rsid w:val="00037A81"/>
    <w:rsid w:val="0004142B"/>
    <w:rsid w:val="00041825"/>
    <w:rsid w:val="00043016"/>
    <w:rsid w:val="00043D71"/>
    <w:rsid w:val="00044493"/>
    <w:rsid w:val="00044963"/>
    <w:rsid w:val="00050DED"/>
    <w:rsid w:val="00051829"/>
    <w:rsid w:val="000521DC"/>
    <w:rsid w:val="00053FD1"/>
    <w:rsid w:val="000554AB"/>
    <w:rsid w:val="0005714E"/>
    <w:rsid w:val="00060353"/>
    <w:rsid w:val="00061BB5"/>
    <w:rsid w:val="0006357D"/>
    <w:rsid w:val="00064168"/>
    <w:rsid w:val="00064648"/>
    <w:rsid w:val="0006560B"/>
    <w:rsid w:val="00075146"/>
    <w:rsid w:val="00076C9E"/>
    <w:rsid w:val="00080CAB"/>
    <w:rsid w:val="00080DB7"/>
    <w:rsid w:val="000827CF"/>
    <w:rsid w:val="00084105"/>
    <w:rsid w:val="00091027"/>
    <w:rsid w:val="0009690F"/>
    <w:rsid w:val="000A0FD7"/>
    <w:rsid w:val="000A1F0B"/>
    <w:rsid w:val="000A223D"/>
    <w:rsid w:val="000B1EE7"/>
    <w:rsid w:val="000B44AC"/>
    <w:rsid w:val="000B4E51"/>
    <w:rsid w:val="000B5954"/>
    <w:rsid w:val="000B5BD8"/>
    <w:rsid w:val="000C1061"/>
    <w:rsid w:val="000C2AF4"/>
    <w:rsid w:val="000C2D2C"/>
    <w:rsid w:val="000C3447"/>
    <w:rsid w:val="000C4284"/>
    <w:rsid w:val="000C76F3"/>
    <w:rsid w:val="000C7EE7"/>
    <w:rsid w:val="000D1E44"/>
    <w:rsid w:val="000D319F"/>
    <w:rsid w:val="000D3FE7"/>
    <w:rsid w:val="000E2D41"/>
    <w:rsid w:val="000E636F"/>
    <w:rsid w:val="000E6DFB"/>
    <w:rsid w:val="000F6DF0"/>
    <w:rsid w:val="000F7979"/>
    <w:rsid w:val="001007F1"/>
    <w:rsid w:val="001017C9"/>
    <w:rsid w:val="0010336A"/>
    <w:rsid w:val="001036EA"/>
    <w:rsid w:val="001040D9"/>
    <w:rsid w:val="001049C2"/>
    <w:rsid w:val="00105314"/>
    <w:rsid w:val="001066DF"/>
    <w:rsid w:val="00107500"/>
    <w:rsid w:val="001101C6"/>
    <w:rsid w:val="00110309"/>
    <w:rsid w:val="00111E0D"/>
    <w:rsid w:val="00113C96"/>
    <w:rsid w:val="00116CBA"/>
    <w:rsid w:val="00117891"/>
    <w:rsid w:val="0012013E"/>
    <w:rsid w:val="00120554"/>
    <w:rsid w:val="001217F6"/>
    <w:rsid w:val="00121C45"/>
    <w:rsid w:val="00122C70"/>
    <w:rsid w:val="001253DE"/>
    <w:rsid w:val="00125A3D"/>
    <w:rsid w:val="00127AAD"/>
    <w:rsid w:val="0013171D"/>
    <w:rsid w:val="001365BB"/>
    <w:rsid w:val="0014092D"/>
    <w:rsid w:val="001420AF"/>
    <w:rsid w:val="00142140"/>
    <w:rsid w:val="0014575C"/>
    <w:rsid w:val="00145FF4"/>
    <w:rsid w:val="001468B2"/>
    <w:rsid w:val="001468D7"/>
    <w:rsid w:val="00146DB3"/>
    <w:rsid w:val="0014F36A"/>
    <w:rsid w:val="00150871"/>
    <w:rsid w:val="00156AED"/>
    <w:rsid w:val="00160307"/>
    <w:rsid w:val="001626D6"/>
    <w:rsid w:val="001627FC"/>
    <w:rsid w:val="00166934"/>
    <w:rsid w:val="0016766D"/>
    <w:rsid w:val="00171EB5"/>
    <w:rsid w:val="00172B00"/>
    <w:rsid w:val="00173592"/>
    <w:rsid w:val="00175691"/>
    <w:rsid w:val="00176834"/>
    <w:rsid w:val="00176884"/>
    <w:rsid w:val="00177D6E"/>
    <w:rsid w:val="0018088B"/>
    <w:rsid w:val="001814C8"/>
    <w:rsid w:val="00181828"/>
    <w:rsid w:val="0018312D"/>
    <w:rsid w:val="00184870"/>
    <w:rsid w:val="00185745"/>
    <w:rsid w:val="00187B36"/>
    <w:rsid w:val="00190835"/>
    <w:rsid w:val="00192D3E"/>
    <w:rsid w:val="00193450"/>
    <w:rsid w:val="0019364C"/>
    <w:rsid w:val="001938C9"/>
    <w:rsid w:val="00193C14"/>
    <w:rsid w:val="00194EFC"/>
    <w:rsid w:val="001955AB"/>
    <w:rsid w:val="00196A81"/>
    <w:rsid w:val="00197EA1"/>
    <w:rsid w:val="001A3732"/>
    <w:rsid w:val="001A410F"/>
    <w:rsid w:val="001A47A4"/>
    <w:rsid w:val="001A4C3D"/>
    <w:rsid w:val="001A51A2"/>
    <w:rsid w:val="001A5387"/>
    <w:rsid w:val="001A71FA"/>
    <w:rsid w:val="001A722D"/>
    <w:rsid w:val="001B0656"/>
    <w:rsid w:val="001B1AFF"/>
    <w:rsid w:val="001B2F8D"/>
    <w:rsid w:val="001B33F7"/>
    <w:rsid w:val="001B52D1"/>
    <w:rsid w:val="001B6368"/>
    <w:rsid w:val="001B64FA"/>
    <w:rsid w:val="001C0BBE"/>
    <w:rsid w:val="001C1530"/>
    <w:rsid w:val="001C1814"/>
    <w:rsid w:val="001C2D22"/>
    <w:rsid w:val="001C419D"/>
    <w:rsid w:val="001C4D31"/>
    <w:rsid w:val="001C5AD7"/>
    <w:rsid w:val="001D2694"/>
    <w:rsid w:val="001D36F2"/>
    <w:rsid w:val="001D4558"/>
    <w:rsid w:val="001D4C86"/>
    <w:rsid w:val="001D54D9"/>
    <w:rsid w:val="001D7864"/>
    <w:rsid w:val="001D7C32"/>
    <w:rsid w:val="001E01BC"/>
    <w:rsid w:val="001E099D"/>
    <w:rsid w:val="001E2964"/>
    <w:rsid w:val="001E3217"/>
    <w:rsid w:val="001E32A7"/>
    <w:rsid w:val="001E63C2"/>
    <w:rsid w:val="001E6F85"/>
    <w:rsid w:val="001F006F"/>
    <w:rsid w:val="001F038C"/>
    <w:rsid w:val="001F0D69"/>
    <w:rsid w:val="001F1DCF"/>
    <w:rsid w:val="001F7E31"/>
    <w:rsid w:val="00201862"/>
    <w:rsid w:val="00203C66"/>
    <w:rsid w:val="002041AF"/>
    <w:rsid w:val="00204DA6"/>
    <w:rsid w:val="00206824"/>
    <w:rsid w:val="00207038"/>
    <w:rsid w:val="00207041"/>
    <w:rsid w:val="002077AE"/>
    <w:rsid w:val="00211BAB"/>
    <w:rsid w:val="0021250A"/>
    <w:rsid w:val="00212587"/>
    <w:rsid w:val="00215ADE"/>
    <w:rsid w:val="00216ECA"/>
    <w:rsid w:val="00217F18"/>
    <w:rsid w:val="00220F27"/>
    <w:rsid w:val="00222045"/>
    <w:rsid w:val="00222BE7"/>
    <w:rsid w:val="00224186"/>
    <w:rsid w:val="00227FB3"/>
    <w:rsid w:val="00231189"/>
    <w:rsid w:val="002338D8"/>
    <w:rsid w:val="002353B1"/>
    <w:rsid w:val="00235917"/>
    <w:rsid w:val="00235983"/>
    <w:rsid w:val="0024202B"/>
    <w:rsid w:val="002432FE"/>
    <w:rsid w:val="00244DC3"/>
    <w:rsid w:val="00245426"/>
    <w:rsid w:val="00245B54"/>
    <w:rsid w:val="00246D2E"/>
    <w:rsid w:val="00247AA2"/>
    <w:rsid w:val="0024A91C"/>
    <w:rsid w:val="0025162D"/>
    <w:rsid w:val="002523EF"/>
    <w:rsid w:val="002647D4"/>
    <w:rsid w:val="0026685E"/>
    <w:rsid w:val="00266D9E"/>
    <w:rsid w:val="00270D2C"/>
    <w:rsid w:val="00271BDA"/>
    <w:rsid w:val="002758D4"/>
    <w:rsid w:val="00275BDE"/>
    <w:rsid w:val="00276800"/>
    <w:rsid w:val="00276EDA"/>
    <w:rsid w:val="00277976"/>
    <w:rsid w:val="002779F0"/>
    <w:rsid w:val="0028139A"/>
    <w:rsid w:val="002817F5"/>
    <w:rsid w:val="00284640"/>
    <w:rsid w:val="002858B2"/>
    <w:rsid w:val="00286137"/>
    <w:rsid w:val="002861C0"/>
    <w:rsid w:val="00286BFF"/>
    <w:rsid w:val="00287116"/>
    <w:rsid w:val="00287276"/>
    <w:rsid w:val="0029126A"/>
    <w:rsid w:val="002913F6"/>
    <w:rsid w:val="00292384"/>
    <w:rsid w:val="00292883"/>
    <w:rsid w:val="00292B67"/>
    <w:rsid w:val="0029307B"/>
    <w:rsid w:val="002973BD"/>
    <w:rsid w:val="002A0571"/>
    <w:rsid w:val="002A1F78"/>
    <w:rsid w:val="002A3AAC"/>
    <w:rsid w:val="002A3ACA"/>
    <w:rsid w:val="002B20BB"/>
    <w:rsid w:val="002B2D40"/>
    <w:rsid w:val="002B3983"/>
    <w:rsid w:val="002B4D9C"/>
    <w:rsid w:val="002B7965"/>
    <w:rsid w:val="002C0F60"/>
    <w:rsid w:val="002C1B44"/>
    <w:rsid w:val="002C423E"/>
    <w:rsid w:val="002C6819"/>
    <w:rsid w:val="002D03C5"/>
    <w:rsid w:val="002D213E"/>
    <w:rsid w:val="002D2512"/>
    <w:rsid w:val="002D3446"/>
    <w:rsid w:val="002D3515"/>
    <w:rsid w:val="002D3C14"/>
    <w:rsid w:val="002D4141"/>
    <w:rsid w:val="002D6343"/>
    <w:rsid w:val="002D7A51"/>
    <w:rsid w:val="002E05CD"/>
    <w:rsid w:val="002E129A"/>
    <w:rsid w:val="002E1400"/>
    <w:rsid w:val="002E1623"/>
    <w:rsid w:val="002E2419"/>
    <w:rsid w:val="002E5640"/>
    <w:rsid w:val="002E5F43"/>
    <w:rsid w:val="002E5F94"/>
    <w:rsid w:val="002E691E"/>
    <w:rsid w:val="002E6CB5"/>
    <w:rsid w:val="002E7174"/>
    <w:rsid w:val="002F0AD9"/>
    <w:rsid w:val="002F1F48"/>
    <w:rsid w:val="002F2403"/>
    <w:rsid w:val="002F28F6"/>
    <w:rsid w:val="002F5ED7"/>
    <w:rsid w:val="00303AE1"/>
    <w:rsid w:val="00303EEF"/>
    <w:rsid w:val="00305EAC"/>
    <w:rsid w:val="00306657"/>
    <w:rsid w:val="00307AF2"/>
    <w:rsid w:val="00310942"/>
    <w:rsid w:val="00312742"/>
    <w:rsid w:val="00316C81"/>
    <w:rsid w:val="0031785B"/>
    <w:rsid w:val="00320084"/>
    <w:rsid w:val="003213B5"/>
    <w:rsid w:val="00321EA9"/>
    <w:rsid w:val="003225AF"/>
    <w:rsid w:val="00322998"/>
    <w:rsid w:val="00322DCB"/>
    <w:rsid w:val="00322DF5"/>
    <w:rsid w:val="0032639F"/>
    <w:rsid w:val="00326E87"/>
    <w:rsid w:val="00331444"/>
    <w:rsid w:val="0033160E"/>
    <w:rsid w:val="003322DC"/>
    <w:rsid w:val="0033581F"/>
    <w:rsid w:val="003363E5"/>
    <w:rsid w:val="00341043"/>
    <w:rsid w:val="0034108A"/>
    <w:rsid w:val="0034124D"/>
    <w:rsid w:val="00342556"/>
    <w:rsid w:val="00345415"/>
    <w:rsid w:val="003458B7"/>
    <w:rsid w:val="0034590B"/>
    <w:rsid w:val="00346054"/>
    <w:rsid w:val="00346AEF"/>
    <w:rsid w:val="00346C39"/>
    <w:rsid w:val="003476B5"/>
    <w:rsid w:val="00353578"/>
    <w:rsid w:val="00355202"/>
    <w:rsid w:val="00355437"/>
    <w:rsid w:val="00355C21"/>
    <w:rsid w:val="003610D8"/>
    <w:rsid w:val="0036256B"/>
    <w:rsid w:val="003643C7"/>
    <w:rsid w:val="00364C8E"/>
    <w:rsid w:val="0036514C"/>
    <w:rsid w:val="00367843"/>
    <w:rsid w:val="0037093A"/>
    <w:rsid w:val="00371471"/>
    <w:rsid w:val="00371885"/>
    <w:rsid w:val="00373A3E"/>
    <w:rsid w:val="003744C0"/>
    <w:rsid w:val="00374B84"/>
    <w:rsid w:val="00375B17"/>
    <w:rsid w:val="003824C0"/>
    <w:rsid w:val="003839C4"/>
    <w:rsid w:val="003842C7"/>
    <w:rsid w:val="00387E04"/>
    <w:rsid w:val="0038AD44"/>
    <w:rsid w:val="00397EC9"/>
    <w:rsid w:val="003A2421"/>
    <w:rsid w:val="003A350D"/>
    <w:rsid w:val="003A481D"/>
    <w:rsid w:val="003A52B6"/>
    <w:rsid w:val="003A6636"/>
    <w:rsid w:val="003A79A7"/>
    <w:rsid w:val="003A7D22"/>
    <w:rsid w:val="003B030A"/>
    <w:rsid w:val="003B32A3"/>
    <w:rsid w:val="003B5E78"/>
    <w:rsid w:val="003B7077"/>
    <w:rsid w:val="003C04D2"/>
    <w:rsid w:val="003C1D06"/>
    <w:rsid w:val="003C275B"/>
    <w:rsid w:val="003C3830"/>
    <w:rsid w:val="003C3B15"/>
    <w:rsid w:val="003C4424"/>
    <w:rsid w:val="003C454A"/>
    <w:rsid w:val="003C5BC8"/>
    <w:rsid w:val="003D1E0A"/>
    <w:rsid w:val="003D62F0"/>
    <w:rsid w:val="003D7490"/>
    <w:rsid w:val="003D7F2A"/>
    <w:rsid w:val="003E00F3"/>
    <w:rsid w:val="003E0898"/>
    <w:rsid w:val="003E137B"/>
    <w:rsid w:val="003E39BE"/>
    <w:rsid w:val="003F1135"/>
    <w:rsid w:val="003F2068"/>
    <w:rsid w:val="003F3522"/>
    <w:rsid w:val="003F3E0D"/>
    <w:rsid w:val="003F3F33"/>
    <w:rsid w:val="003F48A0"/>
    <w:rsid w:val="003F571F"/>
    <w:rsid w:val="003F5A23"/>
    <w:rsid w:val="003F7720"/>
    <w:rsid w:val="003F7CA8"/>
    <w:rsid w:val="00401F4D"/>
    <w:rsid w:val="00404923"/>
    <w:rsid w:val="00405D54"/>
    <w:rsid w:val="00406754"/>
    <w:rsid w:val="004072A5"/>
    <w:rsid w:val="0040788B"/>
    <w:rsid w:val="0040B1BD"/>
    <w:rsid w:val="00410464"/>
    <w:rsid w:val="00413927"/>
    <w:rsid w:val="004139EB"/>
    <w:rsid w:val="004140EF"/>
    <w:rsid w:val="0041460D"/>
    <w:rsid w:val="004165DD"/>
    <w:rsid w:val="00416EF3"/>
    <w:rsid w:val="00420634"/>
    <w:rsid w:val="00424962"/>
    <w:rsid w:val="00424D1B"/>
    <w:rsid w:val="0042792F"/>
    <w:rsid w:val="00430D31"/>
    <w:rsid w:val="00431FAC"/>
    <w:rsid w:val="004323AD"/>
    <w:rsid w:val="00432641"/>
    <w:rsid w:val="004339EB"/>
    <w:rsid w:val="00433D89"/>
    <w:rsid w:val="00434390"/>
    <w:rsid w:val="004344C2"/>
    <w:rsid w:val="00435179"/>
    <w:rsid w:val="00436F2C"/>
    <w:rsid w:val="00441473"/>
    <w:rsid w:val="00441C72"/>
    <w:rsid w:val="00442880"/>
    <w:rsid w:val="00443EDF"/>
    <w:rsid w:val="00444289"/>
    <w:rsid w:val="0044542B"/>
    <w:rsid w:val="00450129"/>
    <w:rsid w:val="00451E84"/>
    <w:rsid w:val="00452290"/>
    <w:rsid w:val="00454E15"/>
    <w:rsid w:val="0045597B"/>
    <w:rsid w:val="004617AF"/>
    <w:rsid w:val="00461AC9"/>
    <w:rsid w:val="004622E3"/>
    <w:rsid w:val="004646D1"/>
    <w:rsid w:val="00465971"/>
    <w:rsid w:val="004700BD"/>
    <w:rsid w:val="00475644"/>
    <w:rsid w:val="004759D3"/>
    <w:rsid w:val="00477D2D"/>
    <w:rsid w:val="004810B2"/>
    <w:rsid w:val="00483517"/>
    <w:rsid w:val="00485235"/>
    <w:rsid w:val="00485C34"/>
    <w:rsid w:val="00487C6E"/>
    <w:rsid w:val="00490457"/>
    <w:rsid w:val="00490EDB"/>
    <w:rsid w:val="00491D1B"/>
    <w:rsid w:val="00493234"/>
    <w:rsid w:val="00494393"/>
    <w:rsid w:val="0049623E"/>
    <w:rsid w:val="00496695"/>
    <w:rsid w:val="004A4D41"/>
    <w:rsid w:val="004B2675"/>
    <w:rsid w:val="004B2C85"/>
    <w:rsid w:val="004B380B"/>
    <w:rsid w:val="004B45D5"/>
    <w:rsid w:val="004B4678"/>
    <w:rsid w:val="004B4DCC"/>
    <w:rsid w:val="004B5330"/>
    <w:rsid w:val="004B6900"/>
    <w:rsid w:val="004B7270"/>
    <w:rsid w:val="004C464F"/>
    <w:rsid w:val="004C4E2D"/>
    <w:rsid w:val="004C570B"/>
    <w:rsid w:val="004C63DB"/>
    <w:rsid w:val="004C66FB"/>
    <w:rsid w:val="004C6B0C"/>
    <w:rsid w:val="004CF4EB"/>
    <w:rsid w:val="004D0C34"/>
    <w:rsid w:val="004D1467"/>
    <w:rsid w:val="004D38BF"/>
    <w:rsid w:val="004D6401"/>
    <w:rsid w:val="004D6F3C"/>
    <w:rsid w:val="004E0C91"/>
    <w:rsid w:val="004E2F4C"/>
    <w:rsid w:val="004E4655"/>
    <w:rsid w:val="004E592B"/>
    <w:rsid w:val="004F14EF"/>
    <w:rsid w:val="004F16E4"/>
    <w:rsid w:val="004F2E5B"/>
    <w:rsid w:val="004F5118"/>
    <w:rsid w:val="004F6ED8"/>
    <w:rsid w:val="004F6F3A"/>
    <w:rsid w:val="00500458"/>
    <w:rsid w:val="00500ABD"/>
    <w:rsid w:val="00500ECF"/>
    <w:rsid w:val="00501601"/>
    <w:rsid w:val="00502444"/>
    <w:rsid w:val="00506916"/>
    <w:rsid w:val="00512563"/>
    <w:rsid w:val="005146A5"/>
    <w:rsid w:val="005154AE"/>
    <w:rsid w:val="00516126"/>
    <w:rsid w:val="00517AAD"/>
    <w:rsid w:val="005202BE"/>
    <w:rsid w:val="00521663"/>
    <w:rsid w:val="0052232F"/>
    <w:rsid w:val="0052359E"/>
    <w:rsid w:val="00525275"/>
    <w:rsid w:val="0052675D"/>
    <w:rsid w:val="00527153"/>
    <w:rsid w:val="00527F2B"/>
    <w:rsid w:val="005306F0"/>
    <w:rsid w:val="0053093A"/>
    <w:rsid w:val="00531567"/>
    <w:rsid w:val="00531569"/>
    <w:rsid w:val="005341FD"/>
    <w:rsid w:val="00534624"/>
    <w:rsid w:val="005347BC"/>
    <w:rsid w:val="005359C2"/>
    <w:rsid w:val="00535FF8"/>
    <w:rsid w:val="005369BE"/>
    <w:rsid w:val="0053738D"/>
    <w:rsid w:val="0054043E"/>
    <w:rsid w:val="0054269E"/>
    <w:rsid w:val="00545758"/>
    <w:rsid w:val="00553E3F"/>
    <w:rsid w:val="00556060"/>
    <w:rsid w:val="005579F0"/>
    <w:rsid w:val="005609B2"/>
    <w:rsid w:val="00561930"/>
    <w:rsid w:val="00562071"/>
    <w:rsid w:val="00563AE7"/>
    <w:rsid w:val="00563E8E"/>
    <w:rsid w:val="005740A6"/>
    <w:rsid w:val="0057576E"/>
    <w:rsid w:val="00581874"/>
    <w:rsid w:val="005840D3"/>
    <w:rsid w:val="00584115"/>
    <w:rsid w:val="00584AF2"/>
    <w:rsid w:val="005858E0"/>
    <w:rsid w:val="00585EAB"/>
    <w:rsid w:val="00586940"/>
    <w:rsid w:val="005911A8"/>
    <w:rsid w:val="00591B46"/>
    <w:rsid w:val="005921E4"/>
    <w:rsid w:val="0059313F"/>
    <w:rsid w:val="00595F69"/>
    <w:rsid w:val="00597323"/>
    <w:rsid w:val="00597F5F"/>
    <w:rsid w:val="0059EC72"/>
    <w:rsid w:val="005A00D1"/>
    <w:rsid w:val="005A05A5"/>
    <w:rsid w:val="005A0EC7"/>
    <w:rsid w:val="005A29E3"/>
    <w:rsid w:val="005A460A"/>
    <w:rsid w:val="005B0B94"/>
    <w:rsid w:val="005B1AD8"/>
    <w:rsid w:val="005B2FD1"/>
    <w:rsid w:val="005B40DE"/>
    <w:rsid w:val="005B7536"/>
    <w:rsid w:val="005B7A1D"/>
    <w:rsid w:val="005C1D77"/>
    <w:rsid w:val="005C29FF"/>
    <w:rsid w:val="005C2FD9"/>
    <w:rsid w:val="005C45A9"/>
    <w:rsid w:val="005C4E3E"/>
    <w:rsid w:val="005C6C78"/>
    <w:rsid w:val="005C77A5"/>
    <w:rsid w:val="005C7A6E"/>
    <w:rsid w:val="005C7D5B"/>
    <w:rsid w:val="005D11ED"/>
    <w:rsid w:val="005D3003"/>
    <w:rsid w:val="005D3A76"/>
    <w:rsid w:val="005D591B"/>
    <w:rsid w:val="005E085C"/>
    <w:rsid w:val="005E0E50"/>
    <w:rsid w:val="005E3EBE"/>
    <w:rsid w:val="005E5496"/>
    <w:rsid w:val="005E7B1A"/>
    <w:rsid w:val="005F0A0D"/>
    <w:rsid w:val="005F18DC"/>
    <w:rsid w:val="005F22F5"/>
    <w:rsid w:val="005F390C"/>
    <w:rsid w:val="005F7F71"/>
    <w:rsid w:val="006000A5"/>
    <w:rsid w:val="00604CE3"/>
    <w:rsid w:val="00605F8C"/>
    <w:rsid w:val="00606386"/>
    <w:rsid w:val="00607A7F"/>
    <w:rsid w:val="0060AE61"/>
    <w:rsid w:val="00611572"/>
    <w:rsid w:val="006154FE"/>
    <w:rsid w:val="00620CD1"/>
    <w:rsid w:val="00623172"/>
    <w:rsid w:val="00624069"/>
    <w:rsid w:val="00625129"/>
    <w:rsid w:val="00625E70"/>
    <w:rsid w:val="00627ABF"/>
    <w:rsid w:val="0063173B"/>
    <w:rsid w:val="00631D6C"/>
    <w:rsid w:val="00631E49"/>
    <w:rsid w:val="00633777"/>
    <w:rsid w:val="006345B4"/>
    <w:rsid w:val="00635505"/>
    <w:rsid w:val="00637698"/>
    <w:rsid w:val="0063770B"/>
    <w:rsid w:val="006428CF"/>
    <w:rsid w:val="006430D7"/>
    <w:rsid w:val="0064320A"/>
    <w:rsid w:val="00644CF1"/>
    <w:rsid w:val="00646D8B"/>
    <w:rsid w:val="00651E49"/>
    <w:rsid w:val="0065239E"/>
    <w:rsid w:val="006547E8"/>
    <w:rsid w:val="00654ED3"/>
    <w:rsid w:val="006563D8"/>
    <w:rsid w:val="00657008"/>
    <w:rsid w:val="006602DC"/>
    <w:rsid w:val="0066039D"/>
    <w:rsid w:val="00661866"/>
    <w:rsid w:val="006622AC"/>
    <w:rsid w:val="00663C7E"/>
    <w:rsid w:val="006645B2"/>
    <w:rsid w:val="00667165"/>
    <w:rsid w:val="00667A49"/>
    <w:rsid w:val="006721F1"/>
    <w:rsid w:val="006725C1"/>
    <w:rsid w:val="006755A9"/>
    <w:rsid w:val="0068237E"/>
    <w:rsid w:val="00682546"/>
    <w:rsid w:val="00686632"/>
    <w:rsid w:val="00694A62"/>
    <w:rsid w:val="00694B24"/>
    <w:rsid w:val="00694E2E"/>
    <w:rsid w:val="006965AB"/>
    <w:rsid w:val="006973D0"/>
    <w:rsid w:val="006A0AFE"/>
    <w:rsid w:val="006A2248"/>
    <w:rsid w:val="006A34C5"/>
    <w:rsid w:val="006A3B66"/>
    <w:rsid w:val="006A4E16"/>
    <w:rsid w:val="006A4F24"/>
    <w:rsid w:val="006A543E"/>
    <w:rsid w:val="006A621C"/>
    <w:rsid w:val="006A6CFB"/>
    <w:rsid w:val="006B05E8"/>
    <w:rsid w:val="006B1E12"/>
    <w:rsid w:val="006B28BA"/>
    <w:rsid w:val="006B2C94"/>
    <w:rsid w:val="006B30BF"/>
    <w:rsid w:val="006B3C5C"/>
    <w:rsid w:val="006B46D9"/>
    <w:rsid w:val="006B4E4A"/>
    <w:rsid w:val="006C034A"/>
    <w:rsid w:val="006C3AA9"/>
    <w:rsid w:val="006C3C50"/>
    <w:rsid w:val="006C601E"/>
    <w:rsid w:val="006C64EB"/>
    <w:rsid w:val="006D0EE6"/>
    <w:rsid w:val="006D3484"/>
    <w:rsid w:val="006D6BE0"/>
    <w:rsid w:val="006D79CF"/>
    <w:rsid w:val="006E00E6"/>
    <w:rsid w:val="006E052D"/>
    <w:rsid w:val="006E0818"/>
    <w:rsid w:val="006E1A76"/>
    <w:rsid w:val="006E4AB8"/>
    <w:rsid w:val="006E529C"/>
    <w:rsid w:val="006F0E81"/>
    <w:rsid w:val="006F1240"/>
    <w:rsid w:val="006F1542"/>
    <w:rsid w:val="006F2307"/>
    <w:rsid w:val="006F23A6"/>
    <w:rsid w:val="006F3190"/>
    <w:rsid w:val="006F5019"/>
    <w:rsid w:val="006F5660"/>
    <w:rsid w:val="006F6E23"/>
    <w:rsid w:val="006F6EE4"/>
    <w:rsid w:val="006F7866"/>
    <w:rsid w:val="006F79E0"/>
    <w:rsid w:val="006F7BE2"/>
    <w:rsid w:val="00700DD6"/>
    <w:rsid w:val="00700F38"/>
    <w:rsid w:val="00703036"/>
    <w:rsid w:val="007037EB"/>
    <w:rsid w:val="00704E5C"/>
    <w:rsid w:val="00706A3F"/>
    <w:rsid w:val="007076CC"/>
    <w:rsid w:val="00711CAC"/>
    <w:rsid w:val="007127AE"/>
    <w:rsid w:val="00712FB0"/>
    <w:rsid w:val="00714A74"/>
    <w:rsid w:val="007164C7"/>
    <w:rsid w:val="0071744A"/>
    <w:rsid w:val="007213D0"/>
    <w:rsid w:val="0072190D"/>
    <w:rsid w:val="00722818"/>
    <w:rsid w:val="007255BF"/>
    <w:rsid w:val="007268CD"/>
    <w:rsid w:val="0073009C"/>
    <w:rsid w:val="00733058"/>
    <w:rsid w:val="00733D63"/>
    <w:rsid w:val="007374C7"/>
    <w:rsid w:val="0073F86F"/>
    <w:rsid w:val="00744F87"/>
    <w:rsid w:val="007471B0"/>
    <w:rsid w:val="00747793"/>
    <w:rsid w:val="007515FD"/>
    <w:rsid w:val="007525C8"/>
    <w:rsid w:val="00752A6F"/>
    <w:rsid w:val="007534FC"/>
    <w:rsid w:val="00756359"/>
    <w:rsid w:val="0075720B"/>
    <w:rsid w:val="00757958"/>
    <w:rsid w:val="00757C7A"/>
    <w:rsid w:val="00761AF0"/>
    <w:rsid w:val="007625E0"/>
    <w:rsid w:val="00765A21"/>
    <w:rsid w:val="00765B0E"/>
    <w:rsid w:val="00772B99"/>
    <w:rsid w:val="007734C1"/>
    <w:rsid w:val="007761FA"/>
    <w:rsid w:val="00777529"/>
    <w:rsid w:val="00777D63"/>
    <w:rsid w:val="00777F4B"/>
    <w:rsid w:val="00782736"/>
    <w:rsid w:val="00786442"/>
    <w:rsid w:val="00787BD9"/>
    <w:rsid w:val="00787E24"/>
    <w:rsid w:val="00790D05"/>
    <w:rsid w:val="007918B1"/>
    <w:rsid w:val="00793520"/>
    <w:rsid w:val="007949BB"/>
    <w:rsid w:val="00796E25"/>
    <w:rsid w:val="00797E1B"/>
    <w:rsid w:val="00797EF2"/>
    <w:rsid w:val="007A08FD"/>
    <w:rsid w:val="007A2E7B"/>
    <w:rsid w:val="007A6693"/>
    <w:rsid w:val="007A67C2"/>
    <w:rsid w:val="007B1E52"/>
    <w:rsid w:val="007B335B"/>
    <w:rsid w:val="007B3A65"/>
    <w:rsid w:val="007B499C"/>
    <w:rsid w:val="007B4C30"/>
    <w:rsid w:val="007B5579"/>
    <w:rsid w:val="007C052F"/>
    <w:rsid w:val="007C1146"/>
    <w:rsid w:val="007C1C9C"/>
    <w:rsid w:val="007C269B"/>
    <w:rsid w:val="007C329C"/>
    <w:rsid w:val="007C4BFA"/>
    <w:rsid w:val="007C4E3B"/>
    <w:rsid w:val="007C5290"/>
    <w:rsid w:val="007C5487"/>
    <w:rsid w:val="007D0276"/>
    <w:rsid w:val="007D18D9"/>
    <w:rsid w:val="007D31E1"/>
    <w:rsid w:val="007D3853"/>
    <w:rsid w:val="007D407C"/>
    <w:rsid w:val="007D424A"/>
    <w:rsid w:val="007D6C77"/>
    <w:rsid w:val="007E4C71"/>
    <w:rsid w:val="007E602C"/>
    <w:rsid w:val="007F0576"/>
    <w:rsid w:val="007F0A83"/>
    <w:rsid w:val="007F35C3"/>
    <w:rsid w:val="007F44C0"/>
    <w:rsid w:val="007F519F"/>
    <w:rsid w:val="007F65D6"/>
    <w:rsid w:val="007F79FE"/>
    <w:rsid w:val="007FEDEC"/>
    <w:rsid w:val="00801C6C"/>
    <w:rsid w:val="00803D50"/>
    <w:rsid w:val="0080420F"/>
    <w:rsid w:val="00805D0C"/>
    <w:rsid w:val="00810B75"/>
    <w:rsid w:val="00810C86"/>
    <w:rsid w:val="0081224C"/>
    <w:rsid w:val="0081267D"/>
    <w:rsid w:val="00814531"/>
    <w:rsid w:val="008150F0"/>
    <w:rsid w:val="008178FF"/>
    <w:rsid w:val="00817D5B"/>
    <w:rsid w:val="00817E5E"/>
    <w:rsid w:val="008204A7"/>
    <w:rsid w:val="008205C3"/>
    <w:rsid w:val="0082250E"/>
    <w:rsid w:val="00823538"/>
    <w:rsid w:val="00825DCB"/>
    <w:rsid w:val="00827575"/>
    <w:rsid w:val="0082798F"/>
    <w:rsid w:val="0083058A"/>
    <w:rsid w:val="008319CA"/>
    <w:rsid w:val="00831E84"/>
    <w:rsid w:val="00833AF3"/>
    <w:rsid w:val="0083723B"/>
    <w:rsid w:val="008418C9"/>
    <w:rsid w:val="00843D44"/>
    <w:rsid w:val="008448E0"/>
    <w:rsid w:val="00845748"/>
    <w:rsid w:val="00845A73"/>
    <w:rsid w:val="0084751F"/>
    <w:rsid w:val="0085118C"/>
    <w:rsid w:val="008513D7"/>
    <w:rsid w:val="0085155E"/>
    <w:rsid w:val="00851610"/>
    <w:rsid w:val="00852202"/>
    <w:rsid w:val="00852BE0"/>
    <w:rsid w:val="008541E7"/>
    <w:rsid w:val="008550DC"/>
    <w:rsid w:val="00855C3E"/>
    <w:rsid w:val="008565FD"/>
    <w:rsid w:val="00856616"/>
    <w:rsid w:val="00856DD4"/>
    <w:rsid w:val="0085721C"/>
    <w:rsid w:val="008606B8"/>
    <w:rsid w:val="00861485"/>
    <w:rsid w:val="00861BF3"/>
    <w:rsid w:val="00862DDC"/>
    <w:rsid w:val="00863C23"/>
    <w:rsid w:val="00866AB0"/>
    <w:rsid w:val="008703EB"/>
    <w:rsid w:val="00872B88"/>
    <w:rsid w:val="00872D7E"/>
    <w:rsid w:val="00873A2A"/>
    <w:rsid w:val="00874808"/>
    <w:rsid w:val="00874E11"/>
    <w:rsid w:val="008751C4"/>
    <w:rsid w:val="00881DF9"/>
    <w:rsid w:val="00882FD8"/>
    <w:rsid w:val="008839EB"/>
    <w:rsid w:val="008862F0"/>
    <w:rsid w:val="0088788E"/>
    <w:rsid w:val="008915CA"/>
    <w:rsid w:val="00895955"/>
    <w:rsid w:val="00896713"/>
    <w:rsid w:val="008A0286"/>
    <w:rsid w:val="008A064C"/>
    <w:rsid w:val="008A2283"/>
    <w:rsid w:val="008A2469"/>
    <w:rsid w:val="008A28FA"/>
    <w:rsid w:val="008A2DCA"/>
    <w:rsid w:val="008A3384"/>
    <w:rsid w:val="008A366B"/>
    <w:rsid w:val="008A447A"/>
    <w:rsid w:val="008B0014"/>
    <w:rsid w:val="008B1C22"/>
    <w:rsid w:val="008B4961"/>
    <w:rsid w:val="008B5A4D"/>
    <w:rsid w:val="008B71A5"/>
    <w:rsid w:val="008C0FEE"/>
    <w:rsid w:val="008C1409"/>
    <w:rsid w:val="008C147A"/>
    <w:rsid w:val="008C2A37"/>
    <w:rsid w:val="008C3F98"/>
    <w:rsid w:val="008C48BC"/>
    <w:rsid w:val="008C68C4"/>
    <w:rsid w:val="008D0CB6"/>
    <w:rsid w:val="008D19CB"/>
    <w:rsid w:val="008D1CED"/>
    <w:rsid w:val="008D2504"/>
    <w:rsid w:val="008D713A"/>
    <w:rsid w:val="008D7723"/>
    <w:rsid w:val="008E0E30"/>
    <w:rsid w:val="008E4894"/>
    <w:rsid w:val="008E73BE"/>
    <w:rsid w:val="008F12BD"/>
    <w:rsid w:val="008F303F"/>
    <w:rsid w:val="008F42B8"/>
    <w:rsid w:val="008F4484"/>
    <w:rsid w:val="008F4C2F"/>
    <w:rsid w:val="008F4DD1"/>
    <w:rsid w:val="008F4F29"/>
    <w:rsid w:val="008F778A"/>
    <w:rsid w:val="00906731"/>
    <w:rsid w:val="009070EA"/>
    <w:rsid w:val="009077DE"/>
    <w:rsid w:val="00910C75"/>
    <w:rsid w:val="00911940"/>
    <w:rsid w:val="00911E51"/>
    <w:rsid w:val="009137A8"/>
    <w:rsid w:val="009143B3"/>
    <w:rsid w:val="00914E88"/>
    <w:rsid w:val="009175D3"/>
    <w:rsid w:val="009245AC"/>
    <w:rsid w:val="0092524D"/>
    <w:rsid w:val="00927145"/>
    <w:rsid w:val="00934E24"/>
    <w:rsid w:val="00937177"/>
    <w:rsid w:val="00937963"/>
    <w:rsid w:val="00941B55"/>
    <w:rsid w:val="00944A91"/>
    <w:rsid w:val="009460DF"/>
    <w:rsid w:val="00946DF6"/>
    <w:rsid w:val="009512C0"/>
    <w:rsid w:val="00951F12"/>
    <w:rsid w:val="00952C79"/>
    <w:rsid w:val="00954D57"/>
    <w:rsid w:val="0096205A"/>
    <w:rsid w:val="00963CB6"/>
    <w:rsid w:val="0096536D"/>
    <w:rsid w:val="00965AE8"/>
    <w:rsid w:val="00972793"/>
    <w:rsid w:val="009745E2"/>
    <w:rsid w:val="00976238"/>
    <w:rsid w:val="00976561"/>
    <w:rsid w:val="00976FE3"/>
    <w:rsid w:val="00977DA9"/>
    <w:rsid w:val="00981DD9"/>
    <w:rsid w:val="00984518"/>
    <w:rsid w:val="00984B3A"/>
    <w:rsid w:val="009854C2"/>
    <w:rsid w:val="00986109"/>
    <w:rsid w:val="00986402"/>
    <w:rsid w:val="00986E3D"/>
    <w:rsid w:val="00987412"/>
    <w:rsid w:val="009879E5"/>
    <w:rsid w:val="00990788"/>
    <w:rsid w:val="00994209"/>
    <w:rsid w:val="0099425F"/>
    <w:rsid w:val="00994EC4"/>
    <w:rsid w:val="00995D83"/>
    <w:rsid w:val="00996A20"/>
    <w:rsid w:val="009974F0"/>
    <w:rsid w:val="00997CC8"/>
    <w:rsid w:val="009A3DFB"/>
    <w:rsid w:val="009B07C0"/>
    <w:rsid w:val="009B2512"/>
    <w:rsid w:val="009B429E"/>
    <w:rsid w:val="009B7ADD"/>
    <w:rsid w:val="009C0CFC"/>
    <w:rsid w:val="009C16C5"/>
    <w:rsid w:val="009C1D42"/>
    <w:rsid w:val="009C1E20"/>
    <w:rsid w:val="009C31D5"/>
    <w:rsid w:val="009C4B64"/>
    <w:rsid w:val="009C4CDA"/>
    <w:rsid w:val="009C6062"/>
    <w:rsid w:val="009C620A"/>
    <w:rsid w:val="009C6D03"/>
    <w:rsid w:val="009D15AE"/>
    <w:rsid w:val="009D348E"/>
    <w:rsid w:val="009D5B3E"/>
    <w:rsid w:val="009D7B3C"/>
    <w:rsid w:val="009D7F99"/>
    <w:rsid w:val="009E0D2F"/>
    <w:rsid w:val="009E1D97"/>
    <w:rsid w:val="009E373C"/>
    <w:rsid w:val="009E5776"/>
    <w:rsid w:val="009E604C"/>
    <w:rsid w:val="009E722F"/>
    <w:rsid w:val="009F0622"/>
    <w:rsid w:val="009F088B"/>
    <w:rsid w:val="009F4790"/>
    <w:rsid w:val="009F6449"/>
    <w:rsid w:val="009F728E"/>
    <w:rsid w:val="009F79ED"/>
    <w:rsid w:val="00A018E1"/>
    <w:rsid w:val="00A01F40"/>
    <w:rsid w:val="00A01FA5"/>
    <w:rsid w:val="00A02039"/>
    <w:rsid w:val="00A02A2C"/>
    <w:rsid w:val="00A02C7B"/>
    <w:rsid w:val="00A05F78"/>
    <w:rsid w:val="00A071FC"/>
    <w:rsid w:val="00A07C87"/>
    <w:rsid w:val="00A1047F"/>
    <w:rsid w:val="00A11FD7"/>
    <w:rsid w:val="00A143C0"/>
    <w:rsid w:val="00A1594B"/>
    <w:rsid w:val="00A15EBE"/>
    <w:rsid w:val="00A160B1"/>
    <w:rsid w:val="00A16B5C"/>
    <w:rsid w:val="00A176CD"/>
    <w:rsid w:val="00A17759"/>
    <w:rsid w:val="00A17B5D"/>
    <w:rsid w:val="00A24419"/>
    <w:rsid w:val="00A2650E"/>
    <w:rsid w:val="00A272A5"/>
    <w:rsid w:val="00A32F01"/>
    <w:rsid w:val="00A3328F"/>
    <w:rsid w:val="00A36A0A"/>
    <w:rsid w:val="00A36EC0"/>
    <w:rsid w:val="00A40701"/>
    <w:rsid w:val="00A41000"/>
    <w:rsid w:val="00A43A94"/>
    <w:rsid w:val="00A43D83"/>
    <w:rsid w:val="00A44AED"/>
    <w:rsid w:val="00A455D4"/>
    <w:rsid w:val="00A50C19"/>
    <w:rsid w:val="00A52E7E"/>
    <w:rsid w:val="00A53602"/>
    <w:rsid w:val="00A541A2"/>
    <w:rsid w:val="00A54DB5"/>
    <w:rsid w:val="00A57648"/>
    <w:rsid w:val="00A60B0D"/>
    <w:rsid w:val="00A60E66"/>
    <w:rsid w:val="00A612A1"/>
    <w:rsid w:val="00A638BC"/>
    <w:rsid w:val="00A707E8"/>
    <w:rsid w:val="00A7211D"/>
    <w:rsid w:val="00A72F25"/>
    <w:rsid w:val="00A73090"/>
    <w:rsid w:val="00A736A8"/>
    <w:rsid w:val="00A73FF1"/>
    <w:rsid w:val="00A74244"/>
    <w:rsid w:val="00A74360"/>
    <w:rsid w:val="00A76645"/>
    <w:rsid w:val="00A811EA"/>
    <w:rsid w:val="00A81C8C"/>
    <w:rsid w:val="00A86054"/>
    <w:rsid w:val="00A86644"/>
    <w:rsid w:val="00A871DE"/>
    <w:rsid w:val="00A91BA5"/>
    <w:rsid w:val="00A930D3"/>
    <w:rsid w:val="00A952A9"/>
    <w:rsid w:val="00A95906"/>
    <w:rsid w:val="00A97D45"/>
    <w:rsid w:val="00AA2493"/>
    <w:rsid w:val="00AA2884"/>
    <w:rsid w:val="00AA3F52"/>
    <w:rsid w:val="00AA432F"/>
    <w:rsid w:val="00AA4A8B"/>
    <w:rsid w:val="00AA4AEB"/>
    <w:rsid w:val="00AA54A5"/>
    <w:rsid w:val="00AA6147"/>
    <w:rsid w:val="00AA7CE2"/>
    <w:rsid w:val="00AB1C88"/>
    <w:rsid w:val="00AB1F4E"/>
    <w:rsid w:val="00AB247F"/>
    <w:rsid w:val="00AB4484"/>
    <w:rsid w:val="00AB71CE"/>
    <w:rsid w:val="00AB7D8D"/>
    <w:rsid w:val="00AB7F09"/>
    <w:rsid w:val="00AB7F9B"/>
    <w:rsid w:val="00AC1187"/>
    <w:rsid w:val="00AC14F2"/>
    <w:rsid w:val="00AC332E"/>
    <w:rsid w:val="00AC3FEB"/>
    <w:rsid w:val="00AC41D3"/>
    <w:rsid w:val="00AC742F"/>
    <w:rsid w:val="00AD1B23"/>
    <w:rsid w:val="00AD2140"/>
    <w:rsid w:val="00AD4BFB"/>
    <w:rsid w:val="00AD56B1"/>
    <w:rsid w:val="00AD5E5B"/>
    <w:rsid w:val="00AD6DA6"/>
    <w:rsid w:val="00AE1735"/>
    <w:rsid w:val="00AE2018"/>
    <w:rsid w:val="00AE2175"/>
    <w:rsid w:val="00AE3855"/>
    <w:rsid w:val="00AE43C4"/>
    <w:rsid w:val="00AE47A1"/>
    <w:rsid w:val="00AE495B"/>
    <w:rsid w:val="00AF16B8"/>
    <w:rsid w:val="00AF1790"/>
    <w:rsid w:val="00AF23CC"/>
    <w:rsid w:val="00AF2F0A"/>
    <w:rsid w:val="00AF31C4"/>
    <w:rsid w:val="00AF377B"/>
    <w:rsid w:val="00AF41EC"/>
    <w:rsid w:val="00AF569B"/>
    <w:rsid w:val="00B02857"/>
    <w:rsid w:val="00B02BC7"/>
    <w:rsid w:val="00B04213"/>
    <w:rsid w:val="00B04E6A"/>
    <w:rsid w:val="00B04F8E"/>
    <w:rsid w:val="00B06B02"/>
    <w:rsid w:val="00B07F77"/>
    <w:rsid w:val="00B1131F"/>
    <w:rsid w:val="00B11E75"/>
    <w:rsid w:val="00B11EA9"/>
    <w:rsid w:val="00B13013"/>
    <w:rsid w:val="00B13518"/>
    <w:rsid w:val="00B14783"/>
    <w:rsid w:val="00B15B2A"/>
    <w:rsid w:val="00B15F7C"/>
    <w:rsid w:val="00B16106"/>
    <w:rsid w:val="00B16A37"/>
    <w:rsid w:val="00B16C33"/>
    <w:rsid w:val="00B2080E"/>
    <w:rsid w:val="00B2091C"/>
    <w:rsid w:val="00B21E7B"/>
    <w:rsid w:val="00B2598D"/>
    <w:rsid w:val="00B25FA4"/>
    <w:rsid w:val="00B263EC"/>
    <w:rsid w:val="00B27D1B"/>
    <w:rsid w:val="00B27F44"/>
    <w:rsid w:val="00B30C56"/>
    <w:rsid w:val="00B33F24"/>
    <w:rsid w:val="00B35AAF"/>
    <w:rsid w:val="00B3756B"/>
    <w:rsid w:val="00B3D4F5"/>
    <w:rsid w:val="00B4162E"/>
    <w:rsid w:val="00B42F79"/>
    <w:rsid w:val="00B43078"/>
    <w:rsid w:val="00B45E14"/>
    <w:rsid w:val="00B46A85"/>
    <w:rsid w:val="00B46AF6"/>
    <w:rsid w:val="00B55565"/>
    <w:rsid w:val="00B55A72"/>
    <w:rsid w:val="00B56D75"/>
    <w:rsid w:val="00B60BEB"/>
    <w:rsid w:val="00B63E6A"/>
    <w:rsid w:val="00B63FD1"/>
    <w:rsid w:val="00B65B00"/>
    <w:rsid w:val="00B67569"/>
    <w:rsid w:val="00B6C7A3"/>
    <w:rsid w:val="00B70636"/>
    <w:rsid w:val="00B710DD"/>
    <w:rsid w:val="00B73AC1"/>
    <w:rsid w:val="00B73C6B"/>
    <w:rsid w:val="00B75717"/>
    <w:rsid w:val="00B76521"/>
    <w:rsid w:val="00B76605"/>
    <w:rsid w:val="00B814C3"/>
    <w:rsid w:val="00B81B9E"/>
    <w:rsid w:val="00B825C3"/>
    <w:rsid w:val="00B82F28"/>
    <w:rsid w:val="00B85818"/>
    <w:rsid w:val="00B859E4"/>
    <w:rsid w:val="00B860A1"/>
    <w:rsid w:val="00B902CC"/>
    <w:rsid w:val="00B93DCA"/>
    <w:rsid w:val="00B947F5"/>
    <w:rsid w:val="00B948F4"/>
    <w:rsid w:val="00B950F6"/>
    <w:rsid w:val="00B96302"/>
    <w:rsid w:val="00B97F03"/>
    <w:rsid w:val="00BA2E80"/>
    <w:rsid w:val="00BA549F"/>
    <w:rsid w:val="00BA554A"/>
    <w:rsid w:val="00BB01BA"/>
    <w:rsid w:val="00BB06B6"/>
    <w:rsid w:val="00BB7131"/>
    <w:rsid w:val="00BC40E6"/>
    <w:rsid w:val="00BC6F28"/>
    <w:rsid w:val="00BD3A3C"/>
    <w:rsid w:val="00BD4B35"/>
    <w:rsid w:val="00BD6002"/>
    <w:rsid w:val="00BD65F6"/>
    <w:rsid w:val="00BD663A"/>
    <w:rsid w:val="00BD7B22"/>
    <w:rsid w:val="00BD7E89"/>
    <w:rsid w:val="00BE0654"/>
    <w:rsid w:val="00BE40D6"/>
    <w:rsid w:val="00BE4ADE"/>
    <w:rsid w:val="00BE6FAB"/>
    <w:rsid w:val="00BE765F"/>
    <w:rsid w:val="00BEF5F7"/>
    <w:rsid w:val="00BF194D"/>
    <w:rsid w:val="00BF1C2B"/>
    <w:rsid w:val="00BF37A7"/>
    <w:rsid w:val="00BF5BB5"/>
    <w:rsid w:val="00BF6D04"/>
    <w:rsid w:val="00BF71A6"/>
    <w:rsid w:val="00C010DD"/>
    <w:rsid w:val="00C031F2"/>
    <w:rsid w:val="00C037C9"/>
    <w:rsid w:val="00C05638"/>
    <w:rsid w:val="00C059AC"/>
    <w:rsid w:val="00C1189F"/>
    <w:rsid w:val="00C11E79"/>
    <w:rsid w:val="00C14806"/>
    <w:rsid w:val="00C15919"/>
    <w:rsid w:val="00C17562"/>
    <w:rsid w:val="00C20221"/>
    <w:rsid w:val="00C20DE7"/>
    <w:rsid w:val="00C229F3"/>
    <w:rsid w:val="00C24789"/>
    <w:rsid w:val="00C25617"/>
    <w:rsid w:val="00C2589B"/>
    <w:rsid w:val="00C25ABC"/>
    <w:rsid w:val="00C26C4E"/>
    <w:rsid w:val="00C27D6E"/>
    <w:rsid w:val="00C3157F"/>
    <w:rsid w:val="00C31F4A"/>
    <w:rsid w:val="00C34599"/>
    <w:rsid w:val="00C348A0"/>
    <w:rsid w:val="00C40446"/>
    <w:rsid w:val="00C41D65"/>
    <w:rsid w:val="00C432C8"/>
    <w:rsid w:val="00C442E7"/>
    <w:rsid w:val="00C463AB"/>
    <w:rsid w:val="00C4659C"/>
    <w:rsid w:val="00C465B8"/>
    <w:rsid w:val="00C46CB1"/>
    <w:rsid w:val="00C47D81"/>
    <w:rsid w:val="00C524D1"/>
    <w:rsid w:val="00C52FF2"/>
    <w:rsid w:val="00C53C2B"/>
    <w:rsid w:val="00C53CD7"/>
    <w:rsid w:val="00C54111"/>
    <w:rsid w:val="00C608A9"/>
    <w:rsid w:val="00C61E95"/>
    <w:rsid w:val="00C62597"/>
    <w:rsid w:val="00C65159"/>
    <w:rsid w:val="00C651FC"/>
    <w:rsid w:val="00C65ED2"/>
    <w:rsid w:val="00C66A0F"/>
    <w:rsid w:val="00C66ED4"/>
    <w:rsid w:val="00C717A6"/>
    <w:rsid w:val="00C7452D"/>
    <w:rsid w:val="00C74870"/>
    <w:rsid w:val="00C823DC"/>
    <w:rsid w:val="00C83B61"/>
    <w:rsid w:val="00C852C7"/>
    <w:rsid w:val="00C8E4A8"/>
    <w:rsid w:val="00C9199E"/>
    <w:rsid w:val="00C95326"/>
    <w:rsid w:val="00C9624B"/>
    <w:rsid w:val="00CB15ED"/>
    <w:rsid w:val="00CB1732"/>
    <w:rsid w:val="00CB3E18"/>
    <w:rsid w:val="00CB4F08"/>
    <w:rsid w:val="00CB6DE5"/>
    <w:rsid w:val="00CB74CD"/>
    <w:rsid w:val="00CB7A20"/>
    <w:rsid w:val="00CC172E"/>
    <w:rsid w:val="00CC3EC7"/>
    <w:rsid w:val="00CC5053"/>
    <w:rsid w:val="00CC5757"/>
    <w:rsid w:val="00CD0653"/>
    <w:rsid w:val="00CD4911"/>
    <w:rsid w:val="00CD5059"/>
    <w:rsid w:val="00CD5585"/>
    <w:rsid w:val="00CD63EB"/>
    <w:rsid w:val="00CD7496"/>
    <w:rsid w:val="00CE17E0"/>
    <w:rsid w:val="00CE19A4"/>
    <w:rsid w:val="00CE3057"/>
    <w:rsid w:val="00CE38E4"/>
    <w:rsid w:val="00CE6BF9"/>
    <w:rsid w:val="00CE73AA"/>
    <w:rsid w:val="00CE7451"/>
    <w:rsid w:val="00CF073B"/>
    <w:rsid w:val="00CF0E81"/>
    <w:rsid w:val="00CF3BE7"/>
    <w:rsid w:val="00CF7A7F"/>
    <w:rsid w:val="00D033AE"/>
    <w:rsid w:val="00D05A18"/>
    <w:rsid w:val="00D10CB6"/>
    <w:rsid w:val="00D1113E"/>
    <w:rsid w:val="00D119B9"/>
    <w:rsid w:val="00D14B7C"/>
    <w:rsid w:val="00D15290"/>
    <w:rsid w:val="00D154CB"/>
    <w:rsid w:val="00D20356"/>
    <w:rsid w:val="00D23164"/>
    <w:rsid w:val="00D24832"/>
    <w:rsid w:val="00D25416"/>
    <w:rsid w:val="00D27292"/>
    <w:rsid w:val="00D272B0"/>
    <w:rsid w:val="00D275C3"/>
    <w:rsid w:val="00D27D87"/>
    <w:rsid w:val="00D27E06"/>
    <w:rsid w:val="00D31DA2"/>
    <w:rsid w:val="00D3315B"/>
    <w:rsid w:val="00D3354C"/>
    <w:rsid w:val="00D34600"/>
    <w:rsid w:val="00D36945"/>
    <w:rsid w:val="00D41FD6"/>
    <w:rsid w:val="00D43390"/>
    <w:rsid w:val="00D4570D"/>
    <w:rsid w:val="00D46D13"/>
    <w:rsid w:val="00D50937"/>
    <w:rsid w:val="00D50CE8"/>
    <w:rsid w:val="00D51083"/>
    <w:rsid w:val="00D5128F"/>
    <w:rsid w:val="00D52587"/>
    <w:rsid w:val="00D55B02"/>
    <w:rsid w:val="00D617B0"/>
    <w:rsid w:val="00D61E70"/>
    <w:rsid w:val="00D61EAA"/>
    <w:rsid w:val="00D658D6"/>
    <w:rsid w:val="00D66195"/>
    <w:rsid w:val="00D712C9"/>
    <w:rsid w:val="00D73ADF"/>
    <w:rsid w:val="00D74D36"/>
    <w:rsid w:val="00D750C2"/>
    <w:rsid w:val="00D7798C"/>
    <w:rsid w:val="00D80E7D"/>
    <w:rsid w:val="00D82B16"/>
    <w:rsid w:val="00D83377"/>
    <w:rsid w:val="00D83A10"/>
    <w:rsid w:val="00D8578D"/>
    <w:rsid w:val="00D858B1"/>
    <w:rsid w:val="00D915CE"/>
    <w:rsid w:val="00D932EE"/>
    <w:rsid w:val="00D946B5"/>
    <w:rsid w:val="00D950C6"/>
    <w:rsid w:val="00D953EB"/>
    <w:rsid w:val="00D96318"/>
    <w:rsid w:val="00DA1F29"/>
    <w:rsid w:val="00DA509A"/>
    <w:rsid w:val="00DA6582"/>
    <w:rsid w:val="00DA6931"/>
    <w:rsid w:val="00DA7614"/>
    <w:rsid w:val="00DB35C7"/>
    <w:rsid w:val="00DB416D"/>
    <w:rsid w:val="00DB4702"/>
    <w:rsid w:val="00DB507C"/>
    <w:rsid w:val="00DC0C67"/>
    <w:rsid w:val="00DC125D"/>
    <w:rsid w:val="00DC3F98"/>
    <w:rsid w:val="00DC408F"/>
    <w:rsid w:val="00DC5959"/>
    <w:rsid w:val="00DC63F0"/>
    <w:rsid w:val="00DD440B"/>
    <w:rsid w:val="00DD50E7"/>
    <w:rsid w:val="00DD6A7B"/>
    <w:rsid w:val="00DD7D31"/>
    <w:rsid w:val="00DE0603"/>
    <w:rsid w:val="00DE091E"/>
    <w:rsid w:val="00DE13D1"/>
    <w:rsid w:val="00DE19CF"/>
    <w:rsid w:val="00DE2B26"/>
    <w:rsid w:val="00DE2CF4"/>
    <w:rsid w:val="00DE2F44"/>
    <w:rsid w:val="00DE47FC"/>
    <w:rsid w:val="00DF2D15"/>
    <w:rsid w:val="00DF3269"/>
    <w:rsid w:val="00DF3A3D"/>
    <w:rsid w:val="00DF58BF"/>
    <w:rsid w:val="00E008B6"/>
    <w:rsid w:val="00E00DED"/>
    <w:rsid w:val="00E014DD"/>
    <w:rsid w:val="00E01CDC"/>
    <w:rsid w:val="00E04532"/>
    <w:rsid w:val="00E04FAE"/>
    <w:rsid w:val="00E064A0"/>
    <w:rsid w:val="00E06ADE"/>
    <w:rsid w:val="00E0BB22"/>
    <w:rsid w:val="00E106B6"/>
    <w:rsid w:val="00E10C71"/>
    <w:rsid w:val="00E13982"/>
    <w:rsid w:val="00E1420D"/>
    <w:rsid w:val="00E14C02"/>
    <w:rsid w:val="00E17053"/>
    <w:rsid w:val="00E17316"/>
    <w:rsid w:val="00E24552"/>
    <w:rsid w:val="00E2497E"/>
    <w:rsid w:val="00E26599"/>
    <w:rsid w:val="00E26B59"/>
    <w:rsid w:val="00E318D5"/>
    <w:rsid w:val="00E331AE"/>
    <w:rsid w:val="00E337C4"/>
    <w:rsid w:val="00E3513F"/>
    <w:rsid w:val="00E35B83"/>
    <w:rsid w:val="00E4238A"/>
    <w:rsid w:val="00E427F2"/>
    <w:rsid w:val="00E47BFA"/>
    <w:rsid w:val="00E50687"/>
    <w:rsid w:val="00E51371"/>
    <w:rsid w:val="00E51FAD"/>
    <w:rsid w:val="00E528D5"/>
    <w:rsid w:val="00E555D5"/>
    <w:rsid w:val="00E601EE"/>
    <w:rsid w:val="00E62802"/>
    <w:rsid w:val="00E649D2"/>
    <w:rsid w:val="00E6587B"/>
    <w:rsid w:val="00E66B93"/>
    <w:rsid w:val="00E67841"/>
    <w:rsid w:val="00E701AC"/>
    <w:rsid w:val="00E70555"/>
    <w:rsid w:val="00E70ED6"/>
    <w:rsid w:val="00E71DE7"/>
    <w:rsid w:val="00E71FA7"/>
    <w:rsid w:val="00E72BA5"/>
    <w:rsid w:val="00E731D5"/>
    <w:rsid w:val="00E7481A"/>
    <w:rsid w:val="00E753DB"/>
    <w:rsid w:val="00E77C7A"/>
    <w:rsid w:val="00E77EB3"/>
    <w:rsid w:val="00E823E3"/>
    <w:rsid w:val="00E85DA7"/>
    <w:rsid w:val="00E86D01"/>
    <w:rsid w:val="00E903EF"/>
    <w:rsid w:val="00E9072F"/>
    <w:rsid w:val="00E907D7"/>
    <w:rsid w:val="00E92977"/>
    <w:rsid w:val="00EA2187"/>
    <w:rsid w:val="00EA2D1D"/>
    <w:rsid w:val="00EA4852"/>
    <w:rsid w:val="00EA662F"/>
    <w:rsid w:val="00EA7784"/>
    <w:rsid w:val="00EA84D8"/>
    <w:rsid w:val="00EB0994"/>
    <w:rsid w:val="00EB0CC9"/>
    <w:rsid w:val="00EB0F65"/>
    <w:rsid w:val="00EB15C6"/>
    <w:rsid w:val="00EB46E9"/>
    <w:rsid w:val="00EB77E1"/>
    <w:rsid w:val="00EC3B39"/>
    <w:rsid w:val="00EC3C48"/>
    <w:rsid w:val="00EC3CEA"/>
    <w:rsid w:val="00EC4AA2"/>
    <w:rsid w:val="00EC4C0A"/>
    <w:rsid w:val="00EC7A31"/>
    <w:rsid w:val="00ED191D"/>
    <w:rsid w:val="00ED256D"/>
    <w:rsid w:val="00ED2E81"/>
    <w:rsid w:val="00ED5746"/>
    <w:rsid w:val="00ED5BAF"/>
    <w:rsid w:val="00ED6CC6"/>
    <w:rsid w:val="00EE0462"/>
    <w:rsid w:val="00EE08A6"/>
    <w:rsid w:val="00EE0EDB"/>
    <w:rsid w:val="00EE14FF"/>
    <w:rsid w:val="00EEFA02"/>
    <w:rsid w:val="00EF03A4"/>
    <w:rsid w:val="00EF0A78"/>
    <w:rsid w:val="00EF3166"/>
    <w:rsid w:val="00EF370D"/>
    <w:rsid w:val="00EF5BE9"/>
    <w:rsid w:val="00EF6025"/>
    <w:rsid w:val="00EF6B3D"/>
    <w:rsid w:val="00F0069D"/>
    <w:rsid w:val="00F012D0"/>
    <w:rsid w:val="00F019EF"/>
    <w:rsid w:val="00F02C95"/>
    <w:rsid w:val="00F039BC"/>
    <w:rsid w:val="00F03A54"/>
    <w:rsid w:val="00F05228"/>
    <w:rsid w:val="00F061C6"/>
    <w:rsid w:val="00F0704B"/>
    <w:rsid w:val="00F0720F"/>
    <w:rsid w:val="00F072FA"/>
    <w:rsid w:val="00F07C36"/>
    <w:rsid w:val="00F12C69"/>
    <w:rsid w:val="00F13472"/>
    <w:rsid w:val="00F1356B"/>
    <w:rsid w:val="00F14706"/>
    <w:rsid w:val="00F201ED"/>
    <w:rsid w:val="00F20291"/>
    <w:rsid w:val="00F20BF5"/>
    <w:rsid w:val="00F22CA4"/>
    <w:rsid w:val="00F25549"/>
    <w:rsid w:val="00F29EB1"/>
    <w:rsid w:val="00F3095A"/>
    <w:rsid w:val="00F30E93"/>
    <w:rsid w:val="00F32621"/>
    <w:rsid w:val="00F3311A"/>
    <w:rsid w:val="00F3525E"/>
    <w:rsid w:val="00F37A3E"/>
    <w:rsid w:val="00F423B4"/>
    <w:rsid w:val="00F4360C"/>
    <w:rsid w:val="00F4586A"/>
    <w:rsid w:val="00F47155"/>
    <w:rsid w:val="00F50262"/>
    <w:rsid w:val="00F54419"/>
    <w:rsid w:val="00F5572E"/>
    <w:rsid w:val="00F56AD7"/>
    <w:rsid w:val="00F60A0F"/>
    <w:rsid w:val="00F611FB"/>
    <w:rsid w:val="00F6416E"/>
    <w:rsid w:val="00F649FD"/>
    <w:rsid w:val="00F653DD"/>
    <w:rsid w:val="00F65E26"/>
    <w:rsid w:val="00F6695F"/>
    <w:rsid w:val="00F70008"/>
    <w:rsid w:val="00F74C9B"/>
    <w:rsid w:val="00F8081A"/>
    <w:rsid w:val="00F816E9"/>
    <w:rsid w:val="00F820D5"/>
    <w:rsid w:val="00F8254D"/>
    <w:rsid w:val="00F82EA5"/>
    <w:rsid w:val="00F8340A"/>
    <w:rsid w:val="00F908FD"/>
    <w:rsid w:val="00F925D0"/>
    <w:rsid w:val="00F93782"/>
    <w:rsid w:val="00F9515B"/>
    <w:rsid w:val="00F95471"/>
    <w:rsid w:val="00F95B1F"/>
    <w:rsid w:val="00FA08C7"/>
    <w:rsid w:val="00FA354F"/>
    <w:rsid w:val="00FA4C86"/>
    <w:rsid w:val="00FA593B"/>
    <w:rsid w:val="00FA640A"/>
    <w:rsid w:val="00FB005C"/>
    <w:rsid w:val="00FB0BC5"/>
    <w:rsid w:val="00FB549E"/>
    <w:rsid w:val="00FB6581"/>
    <w:rsid w:val="00FB6973"/>
    <w:rsid w:val="00FC0D75"/>
    <w:rsid w:val="00FC2E91"/>
    <w:rsid w:val="00FC2FD7"/>
    <w:rsid w:val="00FC388E"/>
    <w:rsid w:val="00FC48C4"/>
    <w:rsid w:val="00FC4A83"/>
    <w:rsid w:val="00FC7854"/>
    <w:rsid w:val="00FD2238"/>
    <w:rsid w:val="00FD3A4C"/>
    <w:rsid w:val="00FE4164"/>
    <w:rsid w:val="00FE4670"/>
    <w:rsid w:val="00FE696C"/>
    <w:rsid w:val="00FE71B4"/>
    <w:rsid w:val="00FF2F18"/>
    <w:rsid w:val="00FF4138"/>
    <w:rsid w:val="00FF4298"/>
    <w:rsid w:val="00FF5DBE"/>
    <w:rsid w:val="00FF640E"/>
    <w:rsid w:val="00FF6D2F"/>
    <w:rsid w:val="01022ECE"/>
    <w:rsid w:val="01468E5C"/>
    <w:rsid w:val="0150577A"/>
    <w:rsid w:val="0152A13D"/>
    <w:rsid w:val="01648809"/>
    <w:rsid w:val="016ADD95"/>
    <w:rsid w:val="016F6FF0"/>
    <w:rsid w:val="017783D0"/>
    <w:rsid w:val="017C4B20"/>
    <w:rsid w:val="018D8733"/>
    <w:rsid w:val="019B033C"/>
    <w:rsid w:val="01A9E9BA"/>
    <w:rsid w:val="01AD1913"/>
    <w:rsid w:val="01B0F24B"/>
    <w:rsid w:val="01B274E4"/>
    <w:rsid w:val="01B883F7"/>
    <w:rsid w:val="01BBE7A6"/>
    <w:rsid w:val="01BD1220"/>
    <w:rsid w:val="01DF5591"/>
    <w:rsid w:val="01E558C7"/>
    <w:rsid w:val="0201A577"/>
    <w:rsid w:val="0220A877"/>
    <w:rsid w:val="02240400"/>
    <w:rsid w:val="02284812"/>
    <w:rsid w:val="0228A91F"/>
    <w:rsid w:val="022A1859"/>
    <w:rsid w:val="022B47EB"/>
    <w:rsid w:val="022B6B90"/>
    <w:rsid w:val="022CEB4D"/>
    <w:rsid w:val="022E4E97"/>
    <w:rsid w:val="0231D901"/>
    <w:rsid w:val="023344B0"/>
    <w:rsid w:val="02394AC7"/>
    <w:rsid w:val="023ABA55"/>
    <w:rsid w:val="023E2787"/>
    <w:rsid w:val="0246E08E"/>
    <w:rsid w:val="02576A28"/>
    <w:rsid w:val="025E1D14"/>
    <w:rsid w:val="026EFD27"/>
    <w:rsid w:val="02717860"/>
    <w:rsid w:val="0289BC5A"/>
    <w:rsid w:val="02905431"/>
    <w:rsid w:val="02D8B518"/>
    <w:rsid w:val="02DBAA7E"/>
    <w:rsid w:val="02EA7F8F"/>
    <w:rsid w:val="02EC27DB"/>
    <w:rsid w:val="02F5FCCE"/>
    <w:rsid w:val="02FF4959"/>
    <w:rsid w:val="031A00B9"/>
    <w:rsid w:val="031A0A3F"/>
    <w:rsid w:val="0324A19A"/>
    <w:rsid w:val="032A8672"/>
    <w:rsid w:val="033BECE0"/>
    <w:rsid w:val="03466621"/>
    <w:rsid w:val="034D70B7"/>
    <w:rsid w:val="035353AB"/>
    <w:rsid w:val="038D2E9B"/>
    <w:rsid w:val="03962414"/>
    <w:rsid w:val="039EE40E"/>
    <w:rsid w:val="03B6816F"/>
    <w:rsid w:val="03B6D00B"/>
    <w:rsid w:val="03D7B3D9"/>
    <w:rsid w:val="03D905B7"/>
    <w:rsid w:val="03E0039A"/>
    <w:rsid w:val="03E7752B"/>
    <w:rsid w:val="03E9D1C5"/>
    <w:rsid w:val="03EB4C37"/>
    <w:rsid w:val="03F13BA3"/>
    <w:rsid w:val="04324994"/>
    <w:rsid w:val="04342577"/>
    <w:rsid w:val="043464D2"/>
    <w:rsid w:val="043E7D21"/>
    <w:rsid w:val="044498F2"/>
    <w:rsid w:val="04555FAD"/>
    <w:rsid w:val="045F0713"/>
    <w:rsid w:val="04712E45"/>
    <w:rsid w:val="047A0CFB"/>
    <w:rsid w:val="04844529"/>
    <w:rsid w:val="048809EE"/>
    <w:rsid w:val="04899E08"/>
    <w:rsid w:val="048D7AF2"/>
    <w:rsid w:val="049A284B"/>
    <w:rsid w:val="04A55FC8"/>
    <w:rsid w:val="04AF2492"/>
    <w:rsid w:val="04BF6FD5"/>
    <w:rsid w:val="04C0D2A5"/>
    <w:rsid w:val="04C29D3B"/>
    <w:rsid w:val="04E7AA24"/>
    <w:rsid w:val="04EBF9DD"/>
    <w:rsid w:val="04F1906E"/>
    <w:rsid w:val="0504EB36"/>
    <w:rsid w:val="050E80D1"/>
    <w:rsid w:val="050F0D61"/>
    <w:rsid w:val="0514C44C"/>
    <w:rsid w:val="051AF727"/>
    <w:rsid w:val="05251A6A"/>
    <w:rsid w:val="052AB8C0"/>
    <w:rsid w:val="052E33D0"/>
    <w:rsid w:val="0530E15E"/>
    <w:rsid w:val="0531AB76"/>
    <w:rsid w:val="053411EC"/>
    <w:rsid w:val="05394639"/>
    <w:rsid w:val="053AAAAA"/>
    <w:rsid w:val="05472CD7"/>
    <w:rsid w:val="0550A6DA"/>
    <w:rsid w:val="0564F3B8"/>
    <w:rsid w:val="0566CE43"/>
    <w:rsid w:val="056A0261"/>
    <w:rsid w:val="056D3725"/>
    <w:rsid w:val="057B432D"/>
    <w:rsid w:val="0591BEC2"/>
    <w:rsid w:val="05992CFC"/>
    <w:rsid w:val="059DCBDA"/>
    <w:rsid w:val="05BDF5FB"/>
    <w:rsid w:val="05C250EE"/>
    <w:rsid w:val="05C35288"/>
    <w:rsid w:val="05D6A144"/>
    <w:rsid w:val="05ED3AED"/>
    <w:rsid w:val="05F1F7BE"/>
    <w:rsid w:val="05F816FA"/>
    <w:rsid w:val="06018147"/>
    <w:rsid w:val="0606F4D2"/>
    <w:rsid w:val="060C3BCC"/>
    <w:rsid w:val="0613158E"/>
    <w:rsid w:val="06271833"/>
    <w:rsid w:val="06318107"/>
    <w:rsid w:val="064014A2"/>
    <w:rsid w:val="064AE854"/>
    <w:rsid w:val="06560512"/>
    <w:rsid w:val="0656E81F"/>
    <w:rsid w:val="06578E14"/>
    <w:rsid w:val="065B76F1"/>
    <w:rsid w:val="066A2CE4"/>
    <w:rsid w:val="066D9550"/>
    <w:rsid w:val="0676FEE7"/>
    <w:rsid w:val="067DD6D9"/>
    <w:rsid w:val="0682D8FB"/>
    <w:rsid w:val="06910A8E"/>
    <w:rsid w:val="06A80612"/>
    <w:rsid w:val="06B0BCCF"/>
    <w:rsid w:val="06B4F647"/>
    <w:rsid w:val="06B5E608"/>
    <w:rsid w:val="06BFF23E"/>
    <w:rsid w:val="06CDC4D6"/>
    <w:rsid w:val="06D71C2F"/>
    <w:rsid w:val="06DE37D9"/>
    <w:rsid w:val="06EC822F"/>
    <w:rsid w:val="07034A7C"/>
    <w:rsid w:val="070972CF"/>
    <w:rsid w:val="0709A974"/>
    <w:rsid w:val="070A275A"/>
    <w:rsid w:val="070C6ED9"/>
    <w:rsid w:val="07335CE1"/>
    <w:rsid w:val="0744FCE0"/>
    <w:rsid w:val="074E22ED"/>
    <w:rsid w:val="0751A0D2"/>
    <w:rsid w:val="0755F0F4"/>
    <w:rsid w:val="076F69DA"/>
    <w:rsid w:val="07A3C3F6"/>
    <w:rsid w:val="07AAC5DF"/>
    <w:rsid w:val="07AE210F"/>
    <w:rsid w:val="07BDEDB8"/>
    <w:rsid w:val="07BFAAB0"/>
    <w:rsid w:val="07C7860F"/>
    <w:rsid w:val="07D1A639"/>
    <w:rsid w:val="07D76ABF"/>
    <w:rsid w:val="07ED5062"/>
    <w:rsid w:val="07F1E90E"/>
    <w:rsid w:val="07F2D8A8"/>
    <w:rsid w:val="07F695C5"/>
    <w:rsid w:val="07FD9A0D"/>
    <w:rsid w:val="07FE40A7"/>
    <w:rsid w:val="07FF888A"/>
    <w:rsid w:val="08033CC8"/>
    <w:rsid w:val="081038F4"/>
    <w:rsid w:val="081E026C"/>
    <w:rsid w:val="0821DA2C"/>
    <w:rsid w:val="0828FA04"/>
    <w:rsid w:val="082C53A4"/>
    <w:rsid w:val="082CBC7F"/>
    <w:rsid w:val="083107A3"/>
    <w:rsid w:val="0845827A"/>
    <w:rsid w:val="08475448"/>
    <w:rsid w:val="085B9CE1"/>
    <w:rsid w:val="08699537"/>
    <w:rsid w:val="086D0AB7"/>
    <w:rsid w:val="087B01BA"/>
    <w:rsid w:val="088B6E84"/>
    <w:rsid w:val="088BCC57"/>
    <w:rsid w:val="08A32147"/>
    <w:rsid w:val="08A4D894"/>
    <w:rsid w:val="08A52729"/>
    <w:rsid w:val="08BCAB3E"/>
    <w:rsid w:val="08C750B9"/>
    <w:rsid w:val="08E160CE"/>
    <w:rsid w:val="08ECFA99"/>
    <w:rsid w:val="08F596BD"/>
    <w:rsid w:val="08FAA5B3"/>
    <w:rsid w:val="08FB8DFF"/>
    <w:rsid w:val="0906F4DA"/>
    <w:rsid w:val="090E389C"/>
    <w:rsid w:val="0917BE77"/>
    <w:rsid w:val="091C0096"/>
    <w:rsid w:val="092E923A"/>
    <w:rsid w:val="09358F6B"/>
    <w:rsid w:val="093BC74B"/>
    <w:rsid w:val="09416AD4"/>
    <w:rsid w:val="09553E24"/>
    <w:rsid w:val="095621C9"/>
    <w:rsid w:val="095B2A1F"/>
    <w:rsid w:val="095B990B"/>
    <w:rsid w:val="097A79ED"/>
    <w:rsid w:val="097A7C61"/>
    <w:rsid w:val="0984D484"/>
    <w:rsid w:val="09878625"/>
    <w:rsid w:val="09881D72"/>
    <w:rsid w:val="09960E5E"/>
    <w:rsid w:val="09A1B395"/>
    <w:rsid w:val="09A2C09A"/>
    <w:rsid w:val="09B6155C"/>
    <w:rsid w:val="09BA8DBE"/>
    <w:rsid w:val="09D00201"/>
    <w:rsid w:val="09E9450B"/>
    <w:rsid w:val="09E9F580"/>
    <w:rsid w:val="09EE684A"/>
    <w:rsid w:val="09F09EFB"/>
    <w:rsid w:val="09FC7A93"/>
    <w:rsid w:val="0A04712E"/>
    <w:rsid w:val="0A18594A"/>
    <w:rsid w:val="0A1FEEC0"/>
    <w:rsid w:val="0A2DCC01"/>
    <w:rsid w:val="0A2FA6E4"/>
    <w:rsid w:val="0A40A8F5"/>
    <w:rsid w:val="0A4C00F7"/>
    <w:rsid w:val="0A60FB7C"/>
    <w:rsid w:val="0A647560"/>
    <w:rsid w:val="0A991F88"/>
    <w:rsid w:val="0A9E387C"/>
    <w:rsid w:val="0AA359F3"/>
    <w:rsid w:val="0AAA1A10"/>
    <w:rsid w:val="0AAFD34A"/>
    <w:rsid w:val="0ABFF401"/>
    <w:rsid w:val="0AC4ACE9"/>
    <w:rsid w:val="0AC59D77"/>
    <w:rsid w:val="0ADA65F5"/>
    <w:rsid w:val="0AF0FD72"/>
    <w:rsid w:val="0AF520BF"/>
    <w:rsid w:val="0AFB489F"/>
    <w:rsid w:val="0B0224C8"/>
    <w:rsid w:val="0B123998"/>
    <w:rsid w:val="0B1E2DF4"/>
    <w:rsid w:val="0B362DBC"/>
    <w:rsid w:val="0B3A790D"/>
    <w:rsid w:val="0B427EA0"/>
    <w:rsid w:val="0B42D5F5"/>
    <w:rsid w:val="0B507DBA"/>
    <w:rsid w:val="0B67FC29"/>
    <w:rsid w:val="0B6CB8C6"/>
    <w:rsid w:val="0B7608F1"/>
    <w:rsid w:val="0B7DF9F5"/>
    <w:rsid w:val="0B932664"/>
    <w:rsid w:val="0BA6CAF5"/>
    <w:rsid w:val="0BA99C16"/>
    <w:rsid w:val="0BBB1BD0"/>
    <w:rsid w:val="0BC6668E"/>
    <w:rsid w:val="0BCD64A7"/>
    <w:rsid w:val="0BD0F1A0"/>
    <w:rsid w:val="0BD984C4"/>
    <w:rsid w:val="0C02C2A1"/>
    <w:rsid w:val="0C099225"/>
    <w:rsid w:val="0C33053D"/>
    <w:rsid w:val="0C46D3BB"/>
    <w:rsid w:val="0C4738F1"/>
    <w:rsid w:val="0C53CF9F"/>
    <w:rsid w:val="0C54F908"/>
    <w:rsid w:val="0C579A6E"/>
    <w:rsid w:val="0C672766"/>
    <w:rsid w:val="0C6A25DA"/>
    <w:rsid w:val="0C6DA039"/>
    <w:rsid w:val="0C700793"/>
    <w:rsid w:val="0C70C2CB"/>
    <w:rsid w:val="0C766182"/>
    <w:rsid w:val="0C79F7EF"/>
    <w:rsid w:val="0C7F28FA"/>
    <w:rsid w:val="0C9E473D"/>
    <w:rsid w:val="0CA724C9"/>
    <w:rsid w:val="0CA7953B"/>
    <w:rsid w:val="0CA909A6"/>
    <w:rsid w:val="0CBF5B81"/>
    <w:rsid w:val="0CC9CE63"/>
    <w:rsid w:val="0CDD988A"/>
    <w:rsid w:val="0CE08E5B"/>
    <w:rsid w:val="0CFFC4C7"/>
    <w:rsid w:val="0CFFCFEB"/>
    <w:rsid w:val="0D024A5D"/>
    <w:rsid w:val="0D145C51"/>
    <w:rsid w:val="0D22F6E4"/>
    <w:rsid w:val="0D3A4E41"/>
    <w:rsid w:val="0D3BA4FC"/>
    <w:rsid w:val="0D42B69A"/>
    <w:rsid w:val="0D4BF9B2"/>
    <w:rsid w:val="0D5934DD"/>
    <w:rsid w:val="0D641BCE"/>
    <w:rsid w:val="0D7A7D6A"/>
    <w:rsid w:val="0D7B7DE0"/>
    <w:rsid w:val="0DA0CFBB"/>
    <w:rsid w:val="0DA3B2A1"/>
    <w:rsid w:val="0DA47DEB"/>
    <w:rsid w:val="0DC6AD01"/>
    <w:rsid w:val="0DC7A6F6"/>
    <w:rsid w:val="0DE48662"/>
    <w:rsid w:val="0E133B5A"/>
    <w:rsid w:val="0E15B633"/>
    <w:rsid w:val="0E20EF41"/>
    <w:rsid w:val="0E27B861"/>
    <w:rsid w:val="0E31A168"/>
    <w:rsid w:val="0E35A088"/>
    <w:rsid w:val="0E42BDEE"/>
    <w:rsid w:val="0E42F52A"/>
    <w:rsid w:val="0E4F4D5A"/>
    <w:rsid w:val="0E51D04D"/>
    <w:rsid w:val="0E606271"/>
    <w:rsid w:val="0E6B6039"/>
    <w:rsid w:val="0E7357C9"/>
    <w:rsid w:val="0E74C8C4"/>
    <w:rsid w:val="0E7524B8"/>
    <w:rsid w:val="0E76C585"/>
    <w:rsid w:val="0E7ADB54"/>
    <w:rsid w:val="0E7F7A78"/>
    <w:rsid w:val="0EBCD758"/>
    <w:rsid w:val="0ECEDAA2"/>
    <w:rsid w:val="0ED99576"/>
    <w:rsid w:val="0EF0CC96"/>
    <w:rsid w:val="0EFEAA9E"/>
    <w:rsid w:val="0F0F19AD"/>
    <w:rsid w:val="0F14F34A"/>
    <w:rsid w:val="0F164DCB"/>
    <w:rsid w:val="0F30E17D"/>
    <w:rsid w:val="0F370772"/>
    <w:rsid w:val="0F3BACC0"/>
    <w:rsid w:val="0F63E1A9"/>
    <w:rsid w:val="0F6C9F87"/>
    <w:rsid w:val="0F71FD81"/>
    <w:rsid w:val="0F7E8460"/>
    <w:rsid w:val="0F898F26"/>
    <w:rsid w:val="0F8CC801"/>
    <w:rsid w:val="0FB990CF"/>
    <w:rsid w:val="0FC0E1C5"/>
    <w:rsid w:val="0FCFFB61"/>
    <w:rsid w:val="0FE47BB1"/>
    <w:rsid w:val="1002227C"/>
    <w:rsid w:val="100A12B2"/>
    <w:rsid w:val="10385D4F"/>
    <w:rsid w:val="1041271F"/>
    <w:rsid w:val="1048B018"/>
    <w:rsid w:val="104D5F59"/>
    <w:rsid w:val="1064234D"/>
    <w:rsid w:val="10697E2B"/>
    <w:rsid w:val="107C4BA3"/>
    <w:rsid w:val="107F6B85"/>
    <w:rsid w:val="1082FE23"/>
    <w:rsid w:val="1086139F"/>
    <w:rsid w:val="1089B3E0"/>
    <w:rsid w:val="108BE0FF"/>
    <w:rsid w:val="108F3044"/>
    <w:rsid w:val="10A55B27"/>
    <w:rsid w:val="10AAEA0E"/>
    <w:rsid w:val="10AC1EA3"/>
    <w:rsid w:val="10B4BC61"/>
    <w:rsid w:val="10C309ED"/>
    <w:rsid w:val="10D29BD2"/>
    <w:rsid w:val="10D403AD"/>
    <w:rsid w:val="10E047EF"/>
    <w:rsid w:val="10E4890A"/>
    <w:rsid w:val="10F381F3"/>
    <w:rsid w:val="10F4114D"/>
    <w:rsid w:val="10FA8D55"/>
    <w:rsid w:val="11010DFA"/>
    <w:rsid w:val="1106A1ED"/>
    <w:rsid w:val="1116E71C"/>
    <w:rsid w:val="111A13C2"/>
    <w:rsid w:val="11474528"/>
    <w:rsid w:val="1166734D"/>
    <w:rsid w:val="116DF807"/>
    <w:rsid w:val="1171AB91"/>
    <w:rsid w:val="11787264"/>
    <w:rsid w:val="1179CE66"/>
    <w:rsid w:val="117EFF1C"/>
    <w:rsid w:val="1186C72F"/>
    <w:rsid w:val="11871C74"/>
    <w:rsid w:val="119CE20B"/>
    <w:rsid w:val="11A43AEB"/>
    <w:rsid w:val="11A5E063"/>
    <w:rsid w:val="11A5E313"/>
    <w:rsid w:val="11AE6647"/>
    <w:rsid w:val="11B21779"/>
    <w:rsid w:val="11B25E82"/>
    <w:rsid w:val="11BCBBD9"/>
    <w:rsid w:val="11C982F1"/>
    <w:rsid w:val="120BA964"/>
    <w:rsid w:val="12102E7E"/>
    <w:rsid w:val="122653DE"/>
    <w:rsid w:val="12332A99"/>
    <w:rsid w:val="1241E743"/>
    <w:rsid w:val="12446570"/>
    <w:rsid w:val="1246BA6F"/>
    <w:rsid w:val="124DBB40"/>
    <w:rsid w:val="12574797"/>
    <w:rsid w:val="125CEA5D"/>
    <w:rsid w:val="1263B989"/>
    <w:rsid w:val="126C8231"/>
    <w:rsid w:val="12885F9C"/>
    <w:rsid w:val="128F7A78"/>
    <w:rsid w:val="12C6DBF2"/>
    <w:rsid w:val="12DBF1E8"/>
    <w:rsid w:val="12DFC60F"/>
    <w:rsid w:val="12E59844"/>
    <w:rsid w:val="12F67CE5"/>
    <w:rsid w:val="130243AE"/>
    <w:rsid w:val="1302AA39"/>
    <w:rsid w:val="130DA444"/>
    <w:rsid w:val="1313ED92"/>
    <w:rsid w:val="1315A6F3"/>
    <w:rsid w:val="13169C97"/>
    <w:rsid w:val="13213F09"/>
    <w:rsid w:val="132542A0"/>
    <w:rsid w:val="13267EC7"/>
    <w:rsid w:val="133213BD"/>
    <w:rsid w:val="13393A59"/>
    <w:rsid w:val="1360FD45"/>
    <w:rsid w:val="136FDED4"/>
    <w:rsid w:val="137A6669"/>
    <w:rsid w:val="139D7146"/>
    <w:rsid w:val="13A27B2E"/>
    <w:rsid w:val="13A363A1"/>
    <w:rsid w:val="13B09B83"/>
    <w:rsid w:val="13B3EC65"/>
    <w:rsid w:val="13B7F949"/>
    <w:rsid w:val="13C6FA46"/>
    <w:rsid w:val="13C8CF73"/>
    <w:rsid w:val="13DB08DA"/>
    <w:rsid w:val="13E41870"/>
    <w:rsid w:val="13FA095D"/>
    <w:rsid w:val="13FAB283"/>
    <w:rsid w:val="14027204"/>
    <w:rsid w:val="1410B7AF"/>
    <w:rsid w:val="14206E7B"/>
    <w:rsid w:val="1427F68B"/>
    <w:rsid w:val="142D88E1"/>
    <w:rsid w:val="143980A7"/>
    <w:rsid w:val="144FC109"/>
    <w:rsid w:val="14541963"/>
    <w:rsid w:val="146805AF"/>
    <w:rsid w:val="146A99D9"/>
    <w:rsid w:val="148F8B1E"/>
    <w:rsid w:val="14942C49"/>
    <w:rsid w:val="149EC9A9"/>
    <w:rsid w:val="149FC1D2"/>
    <w:rsid w:val="14ACF0DD"/>
    <w:rsid w:val="14C11301"/>
    <w:rsid w:val="14CA9133"/>
    <w:rsid w:val="14E7196A"/>
    <w:rsid w:val="14E7BE44"/>
    <w:rsid w:val="14E9B83B"/>
    <w:rsid w:val="14E9FF44"/>
    <w:rsid w:val="14F8F4B4"/>
    <w:rsid w:val="1525269A"/>
    <w:rsid w:val="155C76A2"/>
    <w:rsid w:val="155DFBA3"/>
    <w:rsid w:val="15600E1A"/>
    <w:rsid w:val="157D66AC"/>
    <w:rsid w:val="157E5B31"/>
    <w:rsid w:val="158DE2EA"/>
    <w:rsid w:val="159A90B5"/>
    <w:rsid w:val="15A1A180"/>
    <w:rsid w:val="15AA1CAA"/>
    <w:rsid w:val="15B4462B"/>
    <w:rsid w:val="15C021D4"/>
    <w:rsid w:val="15C3A463"/>
    <w:rsid w:val="15CB61A0"/>
    <w:rsid w:val="15CEB712"/>
    <w:rsid w:val="15EC8E65"/>
    <w:rsid w:val="15F9683C"/>
    <w:rsid w:val="16041B6B"/>
    <w:rsid w:val="160B4C3D"/>
    <w:rsid w:val="161CE850"/>
    <w:rsid w:val="162260BD"/>
    <w:rsid w:val="1631B64B"/>
    <w:rsid w:val="163395B6"/>
    <w:rsid w:val="1634361B"/>
    <w:rsid w:val="16379565"/>
    <w:rsid w:val="1641702E"/>
    <w:rsid w:val="1654C77C"/>
    <w:rsid w:val="1658C3FC"/>
    <w:rsid w:val="165CDF09"/>
    <w:rsid w:val="1661EFBA"/>
    <w:rsid w:val="16795186"/>
    <w:rsid w:val="168AFC40"/>
    <w:rsid w:val="168FAAD6"/>
    <w:rsid w:val="169CDBA8"/>
    <w:rsid w:val="16A739A7"/>
    <w:rsid w:val="16AF165A"/>
    <w:rsid w:val="16BD5FD2"/>
    <w:rsid w:val="16C0DAA9"/>
    <w:rsid w:val="16C718BB"/>
    <w:rsid w:val="16DAFE48"/>
    <w:rsid w:val="16DBAC9E"/>
    <w:rsid w:val="16DFC4CD"/>
    <w:rsid w:val="16E27936"/>
    <w:rsid w:val="16F2096B"/>
    <w:rsid w:val="170237B2"/>
    <w:rsid w:val="17088DFC"/>
    <w:rsid w:val="170C05ED"/>
    <w:rsid w:val="17139FCD"/>
    <w:rsid w:val="171B3345"/>
    <w:rsid w:val="171CE854"/>
    <w:rsid w:val="171D32AF"/>
    <w:rsid w:val="172799EE"/>
    <w:rsid w:val="172D9648"/>
    <w:rsid w:val="1738893D"/>
    <w:rsid w:val="173F312D"/>
    <w:rsid w:val="176526F3"/>
    <w:rsid w:val="1767AE3B"/>
    <w:rsid w:val="17697175"/>
    <w:rsid w:val="176D8CC9"/>
    <w:rsid w:val="177135B5"/>
    <w:rsid w:val="177622FB"/>
    <w:rsid w:val="1780AA85"/>
    <w:rsid w:val="17A3E14D"/>
    <w:rsid w:val="17A6A215"/>
    <w:rsid w:val="17AFFCF6"/>
    <w:rsid w:val="17C31F3E"/>
    <w:rsid w:val="17E0C3BF"/>
    <w:rsid w:val="17E91816"/>
    <w:rsid w:val="17FFBFA9"/>
    <w:rsid w:val="1802F129"/>
    <w:rsid w:val="18033350"/>
    <w:rsid w:val="180CD3CC"/>
    <w:rsid w:val="18192129"/>
    <w:rsid w:val="18205703"/>
    <w:rsid w:val="182158FD"/>
    <w:rsid w:val="1821663B"/>
    <w:rsid w:val="184A84BC"/>
    <w:rsid w:val="186111E7"/>
    <w:rsid w:val="186679F3"/>
    <w:rsid w:val="186A187D"/>
    <w:rsid w:val="186D91E8"/>
    <w:rsid w:val="186FD45D"/>
    <w:rsid w:val="187AFAED"/>
    <w:rsid w:val="187E867F"/>
    <w:rsid w:val="188D09B0"/>
    <w:rsid w:val="188EF84B"/>
    <w:rsid w:val="18A47244"/>
    <w:rsid w:val="18B807CC"/>
    <w:rsid w:val="18C469FE"/>
    <w:rsid w:val="18E268D1"/>
    <w:rsid w:val="18ED2483"/>
    <w:rsid w:val="190B1346"/>
    <w:rsid w:val="190F5446"/>
    <w:rsid w:val="1912FD92"/>
    <w:rsid w:val="1913A80D"/>
    <w:rsid w:val="19361D76"/>
    <w:rsid w:val="193992DC"/>
    <w:rsid w:val="19622DBE"/>
    <w:rsid w:val="1964118B"/>
    <w:rsid w:val="199256A9"/>
    <w:rsid w:val="199445B7"/>
    <w:rsid w:val="19A9DF76"/>
    <w:rsid w:val="19B0BDEC"/>
    <w:rsid w:val="19BEC01A"/>
    <w:rsid w:val="19C5C0F2"/>
    <w:rsid w:val="19CDE860"/>
    <w:rsid w:val="19CE6E8D"/>
    <w:rsid w:val="19D88B0D"/>
    <w:rsid w:val="19FC12D0"/>
    <w:rsid w:val="1A13C840"/>
    <w:rsid w:val="1A184469"/>
    <w:rsid w:val="1A238F9A"/>
    <w:rsid w:val="1A264DCB"/>
    <w:rsid w:val="1A41E979"/>
    <w:rsid w:val="1A4230F6"/>
    <w:rsid w:val="1A43421F"/>
    <w:rsid w:val="1A46001D"/>
    <w:rsid w:val="1A4650BD"/>
    <w:rsid w:val="1A4F7755"/>
    <w:rsid w:val="1A59EC59"/>
    <w:rsid w:val="1A639B73"/>
    <w:rsid w:val="1A959453"/>
    <w:rsid w:val="1A99FD5F"/>
    <w:rsid w:val="1AA2DAD2"/>
    <w:rsid w:val="1AA80017"/>
    <w:rsid w:val="1AB143ED"/>
    <w:rsid w:val="1AB2CDD2"/>
    <w:rsid w:val="1AB52484"/>
    <w:rsid w:val="1AB8521E"/>
    <w:rsid w:val="1ABD372C"/>
    <w:rsid w:val="1AC43A05"/>
    <w:rsid w:val="1AD9AB5F"/>
    <w:rsid w:val="1AE5FE32"/>
    <w:rsid w:val="1AE9E322"/>
    <w:rsid w:val="1AEFE176"/>
    <w:rsid w:val="1B01BCF1"/>
    <w:rsid w:val="1B192D8C"/>
    <w:rsid w:val="1B1A78C9"/>
    <w:rsid w:val="1B20868D"/>
    <w:rsid w:val="1B281457"/>
    <w:rsid w:val="1B3FF267"/>
    <w:rsid w:val="1B4639F2"/>
    <w:rsid w:val="1B4CC2A9"/>
    <w:rsid w:val="1B512802"/>
    <w:rsid w:val="1B5BE7B1"/>
    <w:rsid w:val="1B65767B"/>
    <w:rsid w:val="1B671B25"/>
    <w:rsid w:val="1B69899D"/>
    <w:rsid w:val="1B73316C"/>
    <w:rsid w:val="1B75411A"/>
    <w:rsid w:val="1B784D66"/>
    <w:rsid w:val="1B8A4A09"/>
    <w:rsid w:val="1B9D3124"/>
    <w:rsid w:val="1BA77041"/>
    <w:rsid w:val="1BB85DA1"/>
    <w:rsid w:val="1BCA329F"/>
    <w:rsid w:val="1BCE4F60"/>
    <w:rsid w:val="1BE51F49"/>
    <w:rsid w:val="1BFAFE50"/>
    <w:rsid w:val="1BFC76CB"/>
    <w:rsid w:val="1C0262CB"/>
    <w:rsid w:val="1C083E57"/>
    <w:rsid w:val="1C19DB40"/>
    <w:rsid w:val="1C228079"/>
    <w:rsid w:val="1C2376D5"/>
    <w:rsid w:val="1C252DD0"/>
    <w:rsid w:val="1C31948D"/>
    <w:rsid w:val="1C3A88E4"/>
    <w:rsid w:val="1C3EB5D7"/>
    <w:rsid w:val="1C3F5CE4"/>
    <w:rsid w:val="1C3FB4E7"/>
    <w:rsid w:val="1C47087E"/>
    <w:rsid w:val="1C54AFB3"/>
    <w:rsid w:val="1C6190F4"/>
    <w:rsid w:val="1CAC12F7"/>
    <w:rsid w:val="1CAC7D81"/>
    <w:rsid w:val="1CAFF372"/>
    <w:rsid w:val="1CB71C6D"/>
    <w:rsid w:val="1CB8A5EB"/>
    <w:rsid w:val="1CB9349C"/>
    <w:rsid w:val="1CCC7598"/>
    <w:rsid w:val="1CD9BEB8"/>
    <w:rsid w:val="1CDEE241"/>
    <w:rsid w:val="1CE0B9BC"/>
    <w:rsid w:val="1CE4B1E9"/>
    <w:rsid w:val="1CE53BDD"/>
    <w:rsid w:val="1CEC7B9E"/>
    <w:rsid w:val="1CFC11E1"/>
    <w:rsid w:val="1D06C2BD"/>
    <w:rsid w:val="1D23F26E"/>
    <w:rsid w:val="1D6F2460"/>
    <w:rsid w:val="1D731572"/>
    <w:rsid w:val="1D7D367B"/>
    <w:rsid w:val="1D885AAF"/>
    <w:rsid w:val="1D9581FF"/>
    <w:rsid w:val="1D9E3B79"/>
    <w:rsid w:val="1DA0CBCE"/>
    <w:rsid w:val="1DA5A29A"/>
    <w:rsid w:val="1DA9F42C"/>
    <w:rsid w:val="1DBFA3A6"/>
    <w:rsid w:val="1DC3FA13"/>
    <w:rsid w:val="1DC421C4"/>
    <w:rsid w:val="1DCDCF07"/>
    <w:rsid w:val="1DF3EA84"/>
    <w:rsid w:val="1DFB6022"/>
    <w:rsid w:val="1E1A5EFB"/>
    <w:rsid w:val="1E203BA2"/>
    <w:rsid w:val="1E233CC5"/>
    <w:rsid w:val="1E249EF8"/>
    <w:rsid w:val="1E348EDA"/>
    <w:rsid w:val="1E353BFE"/>
    <w:rsid w:val="1E3DCD0F"/>
    <w:rsid w:val="1E46A418"/>
    <w:rsid w:val="1E4E37A0"/>
    <w:rsid w:val="1E4ED051"/>
    <w:rsid w:val="1E50E35A"/>
    <w:rsid w:val="1E6D74F4"/>
    <w:rsid w:val="1E6DC62F"/>
    <w:rsid w:val="1E6F9381"/>
    <w:rsid w:val="1E705F97"/>
    <w:rsid w:val="1E78F354"/>
    <w:rsid w:val="1E909A81"/>
    <w:rsid w:val="1E934C6F"/>
    <w:rsid w:val="1E971E2A"/>
    <w:rsid w:val="1EB5822F"/>
    <w:rsid w:val="1EB8C0FC"/>
    <w:rsid w:val="1EBDD865"/>
    <w:rsid w:val="1EC56506"/>
    <w:rsid w:val="1ED9B7E2"/>
    <w:rsid w:val="1EF9BEEE"/>
    <w:rsid w:val="1F066717"/>
    <w:rsid w:val="1F165B91"/>
    <w:rsid w:val="1F16A152"/>
    <w:rsid w:val="1F217C08"/>
    <w:rsid w:val="1F247D3F"/>
    <w:rsid w:val="1F282E83"/>
    <w:rsid w:val="1F2A4862"/>
    <w:rsid w:val="1F39B451"/>
    <w:rsid w:val="1F4172FB"/>
    <w:rsid w:val="1F46C538"/>
    <w:rsid w:val="1F528694"/>
    <w:rsid w:val="1F745F74"/>
    <w:rsid w:val="1F7E1C48"/>
    <w:rsid w:val="1F7FBE9A"/>
    <w:rsid w:val="1F86A0D8"/>
    <w:rsid w:val="1FDCB091"/>
    <w:rsid w:val="1FE1B585"/>
    <w:rsid w:val="1FFD6CB4"/>
    <w:rsid w:val="20048113"/>
    <w:rsid w:val="201A1A3D"/>
    <w:rsid w:val="201B0C43"/>
    <w:rsid w:val="20225CE8"/>
    <w:rsid w:val="2030136E"/>
    <w:rsid w:val="20371990"/>
    <w:rsid w:val="2038E79E"/>
    <w:rsid w:val="2047D286"/>
    <w:rsid w:val="20588AF5"/>
    <w:rsid w:val="206273CE"/>
    <w:rsid w:val="206A59A1"/>
    <w:rsid w:val="207A6287"/>
    <w:rsid w:val="208BB91E"/>
    <w:rsid w:val="208CC1FF"/>
    <w:rsid w:val="209B45AF"/>
    <w:rsid w:val="20BCEBFC"/>
    <w:rsid w:val="20BD1D03"/>
    <w:rsid w:val="2109E2BA"/>
    <w:rsid w:val="210F11C4"/>
    <w:rsid w:val="2112CE07"/>
    <w:rsid w:val="2113F96F"/>
    <w:rsid w:val="21339378"/>
    <w:rsid w:val="21620128"/>
    <w:rsid w:val="217471FE"/>
    <w:rsid w:val="21A60936"/>
    <w:rsid w:val="21AED65D"/>
    <w:rsid w:val="21BFECC1"/>
    <w:rsid w:val="21D7C66A"/>
    <w:rsid w:val="21E132C5"/>
    <w:rsid w:val="21E3672E"/>
    <w:rsid w:val="21E77BD5"/>
    <w:rsid w:val="21F3969B"/>
    <w:rsid w:val="220BE9AA"/>
    <w:rsid w:val="221158A4"/>
    <w:rsid w:val="221862FC"/>
    <w:rsid w:val="221AEE68"/>
    <w:rsid w:val="221BC3F5"/>
    <w:rsid w:val="221F7D60"/>
    <w:rsid w:val="22232411"/>
    <w:rsid w:val="22289260"/>
    <w:rsid w:val="222F4788"/>
    <w:rsid w:val="2230B8B7"/>
    <w:rsid w:val="2234988B"/>
    <w:rsid w:val="2238138C"/>
    <w:rsid w:val="223A65D9"/>
    <w:rsid w:val="2240D9DE"/>
    <w:rsid w:val="22444EF5"/>
    <w:rsid w:val="224540BE"/>
    <w:rsid w:val="22470707"/>
    <w:rsid w:val="2250A3CD"/>
    <w:rsid w:val="226974A8"/>
    <w:rsid w:val="226AB450"/>
    <w:rsid w:val="22851A6D"/>
    <w:rsid w:val="2293C5CE"/>
    <w:rsid w:val="229411BD"/>
    <w:rsid w:val="229D332D"/>
    <w:rsid w:val="22A5B1B0"/>
    <w:rsid w:val="22A6A322"/>
    <w:rsid w:val="22B24E68"/>
    <w:rsid w:val="22B62A67"/>
    <w:rsid w:val="22C3354F"/>
    <w:rsid w:val="22DA78B4"/>
    <w:rsid w:val="22F5574E"/>
    <w:rsid w:val="22F939A0"/>
    <w:rsid w:val="230193D5"/>
    <w:rsid w:val="23051B97"/>
    <w:rsid w:val="2313B457"/>
    <w:rsid w:val="2320EFF4"/>
    <w:rsid w:val="2326A175"/>
    <w:rsid w:val="23284507"/>
    <w:rsid w:val="233749C1"/>
    <w:rsid w:val="23397AF2"/>
    <w:rsid w:val="233E1864"/>
    <w:rsid w:val="23508A07"/>
    <w:rsid w:val="235371E5"/>
    <w:rsid w:val="23548565"/>
    <w:rsid w:val="23640BE2"/>
    <w:rsid w:val="236BF92A"/>
    <w:rsid w:val="237247A1"/>
    <w:rsid w:val="23746024"/>
    <w:rsid w:val="237D80DD"/>
    <w:rsid w:val="23895C4B"/>
    <w:rsid w:val="23A0F569"/>
    <w:rsid w:val="23A1CA22"/>
    <w:rsid w:val="23A2F651"/>
    <w:rsid w:val="23AD2905"/>
    <w:rsid w:val="23B79A52"/>
    <w:rsid w:val="23C462C1"/>
    <w:rsid w:val="23C9D817"/>
    <w:rsid w:val="23CB64EB"/>
    <w:rsid w:val="23D3E3ED"/>
    <w:rsid w:val="23DC3BBD"/>
    <w:rsid w:val="23E4A0DC"/>
    <w:rsid w:val="23E96AED"/>
    <w:rsid w:val="23E97BA2"/>
    <w:rsid w:val="240A98E3"/>
    <w:rsid w:val="240C1950"/>
    <w:rsid w:val="240E3398"/>
    <w:rsid w:val="240F0F0D"/>
    <w:rsid w:val="241C1639"/>
    <w:rsid w:val="241F5B65"/>
    <w:rsid w:val="2434F52F"/>
    <w:rsid w:val="243B0FC0"/>
    <w:rsid w:val="243DB465"/>
    <w:rsid w:val="24512B26"/>
    <w:rsid w:val="2453A1E7"/>
    <w:rsid w:val="245DBBCD"/>
    <w:rsid w:val="248435BE"/>
    <w:rsid w:val="2491B464"/>
    <w:rsid w:val="2492352D"/>
    <w:rsid w:val="2496B809"/>
    <w:rsid w:val="24993BDB"/>
    <w:rsid w:val="24A64F7F"/>
    <w:rsid w:val="24CBA840"/>
    <w:rsid w:val="24CD5336"/>
    <w:rsid w:val="24D66F3F"/>
    <w:rsid w:val="24DA7D4E"/>
    <w:rsid w:val="24F00643"/>
    <w:rsid w:val="250AF691"/>
    <w:rsid w:val="250B71C3"/>
    <w:rsid w:val="25186081"/>
    <w:rsid w:val="252BBA11"/>
    <w:rsid w:val="253AED3B"/>
    <w:rsid w:val="253C14D4"/>
    <w:rsid w:val="25468E81"/>
    <w:rsid w:val="2551D79C"/>
    <w:rsid w:val="2557EC88"/>
    <w:rsid w:val="256A0951"/>
    <w:rsid w:val="256AAB6F"/>
    <w:rsid w:val="256F3852"/>
    <w:rsid w:val="25890D57"/>
    <w:rsid w:val="258BFD72"/>
    <w:rsid w:val="2594F3C7"/>
    <w:rsid w:val="25A16F05"/>
    <w:rsid w:val="25AFEC33"/>
    <w:rsid w:val="25B4D6D8"/>
    <w:rsid w:val="25B873F0"/>
    <w:rsid w:val="25BC3297"/>
    <w:rsid w:val="25BEA924"/>
    <w:rsid w:val="25E3646C"/>
    <w:rsid w:val="25EB5590"/>
    <w:rsid w:val="2606A759"/>
    <w:rsid w:val="260730E0"/>
    <w:rsid w:val="26097622"/>
    <w:rsid w:val="2610BDD7"/>
    <w:rsid w:val="26123C33"/>
    <w:rsid w:val="261F1408"/>
    <w:rsid w:val="261FF2D8"/>
    <w:rsid w:val="2622BE6B"/>
    <w:rsid w:val="26254686"/>
    <w:rsid w:val="2628DBA1"/>
    <w:rsid w:val="263A9C30"/>
    <w:rsid w:val="263C1697"/>
    <w:rsid w:val="2640B581"/>
    <w:rsid w:val="2644144D"/>
    <w:rsid w:val="2646269B"/>
    <w:rsid w:val="264ABA50"/>
    <w:rsid w:val="2656196D"/>
    <w:rsid w:val="26758BF5"/>
    <w:rsid w:val="2676C809"/>
    <w:rsid w:val="267D6448"/>
    <w:rsid w:val="269C9E67"/>
    <w:rsid w:val="26A751D8"/>
    <w:rsid w:val="26AEABA6"/>
    <w:rsid w:val="26E4C9C7"/>
    <w:rsid w:val="26F0FA6B"/>
    <w:rsid w:val="2705F7ED"/>
    <w:rsid w:val="270EA0BD"/>
    <w:rsid w:val="271532FA"/>
    <w:rsid w:val="272B7EDE"/>
    <w:rsid w:val="27448579"/>
    <w:rsid w:val="274E8464"/>
    <w:rsid w:val="27547266"/>
    <w:rsid w:val="2754A8F8"/>
    <w:rsid w:val="275DC0B8"/>
    <w:rsid w:val="276A0FE6"/>
    <w:rsid w:val="2777B355"/>
    <w:rsid w:val="2789C632"/>
    <w:rsid w:val="2791B6E9"/>
    <w:rsid w:val="279B9804"/>
    <w:rsid w:val="27A4544F"/>
    <w:rsid w:val="27CB4574"/>
    <w:rsid w:val="27DC4B87"/>
    <w:rsid w:val="27DD890F"/>
    <w:rsid w:val="27EE0109"/>
    <w:rsid w:val="27EF3028"/>
    <w:rsid w:val="280CAD1E"/>
    <w:rsid w:val="281816C8"/>
    <w:rsid w:val="2821FCF6"/>
    <w:rsid w:val="28232B9C"/>
    <w:rsid w:val="2825B00F"/>
    <w:rsid w:val="2826E308"/>
    <w:rsid w:val="282D053E"/>
    <w:rsid w:val="283F6A4D"/>
    <w:rsid w:val="28443DED"/>
    <w:rsid w:val="2845D31A"/>
    <w:rsid w:val="284635A5"/>
    <w:rsid w:val="284898DE"/>
    <w:rsid w:val="28671839"/>
    <w:rsid w:val="2870FA86"/>
    <w:rsid w:val="287D1513"/>
    <w:rsid w:val="287D318F"/>
    <w:rsid w:val="2883CBEE"/>
    <w:rsid w:val="28848BCA"/>
    <w:rsid w:val="289D8152"/>
    <w:rsid w:val="28A2740E"/>
    <w:rsid w:val="28A980BE"/>
    <w:rsid w:val="28AAD523"/>
    <w:rsid w:val="28ABCE0E"/>
    <w:rsid w:val="28ACE489"/>
    <w:rsid w:val="28B73784"/>
    <w:rsid w:val="28C16D73"/>
    <w:rsid w:val="28C39E34"/>
    <w:rsid w:val="28C3EC9C"/>
    <w:rsid w:val="28C67331"/>
    <w:rsid w:val="28CE7AC3"/>
    <w:rsid w:val="28D7855C"/>
    <w:rsid w:val="28E00920"/>
    <w:rsid w:val="28EFAD41"/>
    <w:rsid w:val="28F07959"/>
    <w:rsid w:val="2905E047"/>
    <w:rsid w:val="2935CC40"/>
    <w:rsid w:val="2959CD7D"/>
    <w:rsid w:val="296A1B81"/>
    <w:rsid w:val="2971CC6A"/>
    <w:rsid w:val="2976CE1A"/>
    <w:rsid w:val="297FB6AB"/>
    <w:rsid w:val="29837100"/>
    <w:rsid w:val="2983B06B"/>
    <w:rsid w:val="299192BD"/>
    <w:rsid w:val="29960362"/>
    <w:rsid w:val="29BB9EB5"/>
    <w:rsid w:val="29CDE1BB"/>
    <w:rsid w:val="29D0143C"/>
    <w:rsid w:val="29D8A0AF"/>
    <w:rsid w:val="29EA2145"/>
    <w:rsid w:val="2A099354"/>
    <w:rsid w:val="2A34DF19"/>
    <w:rsid w:val="2A362354"/>
    <w:rsid w:val="2A39B558"/>
    <w:rsid w:val="2A498F49"/>
    <w:rsid w:val="2A50E46F"/>
    <w:rsid w:val="2A5C0447"/>
    <w:rsid w:val="2A606FF1"/>
    <w:rsid w:val="2A6C1D11"/>
    <w:rsid w:val="2A6F0A8B"/>
    <w:rsid w:val="2A762EF5"/>
    <w:rsid w:val="2A78FFB4"/>
    <w:rsid w:val="2A7D4D84"/>
    <w:rsid w:val="2A89213E"/>
    <w:rsid w:val="2A89F528"/>
    <w:rsid w:val="2A9166CC"/>
    <w:rsid w:val="2A93599B"/>
    <w:rsid w:val="2A9BB07C"/>
    <w:rsid w:val="2ACCD182"/>
    <w:rsid w:val="2ACE05BC"/>
    <w:rsid w:val="2ACFB86B"/>
    <w:rsid w:val="2AD38CD7"/>
    <w:rsid w:val="2AE4FFFF"/>
    <w:rsid w:val="2AEFAE13"/>
    <w:rsid w:val="2AEFFF27"/>
    <w:rsid w:val="2AF74476"/>
    <w:rsid w:val="2B0176B1"/>
    <w:rsid w:val="2B0DD741"/>
    <w:rsid w:val="2B152A3A"/>
    <w:rsid w:val="2B189868"/>
    <w:rsid w:val="2B1B870C"/>
    <w:rsid w:val="2B3BF11A"/>
    <w:rsid w:val="2B3D56CF"/>
    <w:rsid w:val="2B6C54B9"/>
    <w:rsid w:val="2B703477"/>
    <w:rsid w:val="2BA2300B"/>
    <w:rsid w:val="2BA4FB5A"/>
    <w:rsid w:val="2BA78D6B"/>
    <w:rsid w:val="2BA7A41C"/>
    <w:rsid w:val="2BB5D005"/>
    <w:rsid w:val="2BDA9CB6"/>
    <w:rsid w:val="2BECB6A3"/>
    <w:rsid w:val="2BED01D6"/>
    <w:rsid w:val="2BF85B9B"/>
    <w:rsid w:val="2C10F584"/>
    <w:rsid w:val="2C1211DE"/>
    <w:rsid w:val="2C27E389"/>
    <w:rsid w:val="2C2CEDD1"/>
    <w:rsid w:val="2C2DFF14"/>
    <w:rsid w:val="2C40B3CB"/>
    <w:rsid w:val="2C446620"/>
    <w:rsid w:val="2C541EED"/>
    <w:rsid w:val="2CAEA9DD"/>
    <w:rsid w:val="2CB8BC8B"/>
    <w:rsid w:val="2CBD82E3"/>
    <w:rsid w:val="2CDF38E7"/>
    <w:rsid w:val="2CEDE2CE"/>
    <w:rsid w:val="2CFB6F16"/>
    <w:rsid w:val="2CFC1E27"/>
    <w:rsid w:val="2D0D1C1E"/>
    <w:rsid w:val="2D1B3E0D"/>
    <w:rsid w:val="2D1F4865"/>
    <w:rsid w:val="2D4630C5"/>
    <w:rsid w:val="2D4B5EC7"/>
    <w:rsid w:val="2D5D6EC7"/>
    <w:rsid w:val="2D8E5609"/>
    <w:rsid w:val="2D95F111"/>
    <w:rsid w:val="2D9FE628"/>
    <w:rsid w:val="2DA1D9D1"/>
    <w:rsid w:val="2DA1EB83"/>
    <w:rsid w:val="2DA64672"/>
    <w:rsid w:val="2DADCFB7"/>
    <w:rsid w:val="2DB0E883"/>
    <w:rsid w:val="2DC50341"/>
    <w:rsid w:val="2DCDCD77"/>
    <w:rsid w:val="2DD54CD0"/>
    <w:rsid w:val="2DD8C629"/>
    <w:rsid w:val="2DD9516A"/>
    <w:rsid w:val="2DDFD625"/>
    <w:rsid w:val="2DE931B3"/>
    <w:rsid w:val="2DEE9771"/>
    <w:rsid w:val="2DFCDB8C"/>
    <w:rsid w:val="2E152C2B"/>
    <w:rsid w:val="2E2471F2"/>
    <w:rsid w:val="2E31DBD8"/>
    <w:rsid w:val="2E4CF9ED"/>
    <w:rsid w:val="2E675C68"/>
    <w:rsid w:val="2E872FFC"/>
    <w:rsid w:val="2E94495A"/>
    <w:rsid w:val="2E9DA5DE"/>
    <w:rsid w:val="2EA8C1D9"/>
    <w:rsid w:val="2EAF9F6B"/>
    <w:rsid w:val="2ED1741F"/>
    <w:rsid w:val="2ED28987"/>
    <w:rsid w:val="2ED87CDB"/>
    <w:rsid w:val="2ED8F976"/>
    <w:rsid w:val="2EE2D433"/>
    <w:rsid w:val="2EEE46E1"/>
    <w:rsid w:val="2EFF7174"/>
    <w:rsid w:val="2F023A7F"/>
    <w:rsid w:val="2F085C85"/>
    <w:rsid w:val="2F30AEF7"/>
    <w:rsid w:val="2F36FA3C"/>
    <w:rsid w:val="2F40C3A3"/>
    <w:rsid w:val="2F49A018"/>
    <w:rsid w:val="2F6CE270"/>
    <w:rsid w:val="2F7223B2"/>
    <w:rsid w:val="2F767872"/>
    <w:rsid w:val="2F85F555"/>
    <w:rsid w:val="2F8D3CD0"/>
    <w:rsid w:val="2F8F7130"/>
    <w:rsid w:val="2F92F20E"/>
    <w:rsid w:val="2FCA7642"/>
    <w:rsid w:val="2FD2A805"/>
    <w:rsid w:val="2FD2EFC6"/>
    <w:rsid w:val="2FE38910"/>
    <w:rsid w:val="2FE75D6C"/>
    <w:rsid w:val="2FE7E607"/>
    <w:rsid w:val="300238CC"/>
    <w:rsid w:val="300C8B3F"/>
    <w:rsid w:val="300CBE11"/>
    <w:rsid w:val="301014F3"/>
    <w:rsid w:val="301C2699"/>
    <w:rsid w:val="301E13BB"/>
    <w:rsid w:val="302471EA"/>
    <w:rsid w:val="30503C79"/>
    <w:rsid w:val="30506A70"/>
    <w:rsid w:val="3059F3AF"/>
    <w:rsid w:val="3065E07D"/>
    <w:rsid w:val="306BB8B6"/>
    <w:rsid w:val="306EE882"/>
    <w:rsid w:val="30797508"/>
    <w:rsid w:val="30807945"/>
    <w:rsid w:val="308FDA79"/>
    <w:rsid w:val="309A9F2F"/>
    <w:rsid w:val="309C6730"/>
    <w:rsid w:val="30A1FF11"/>
    <w:rsid w:val="30AAF12C"/>
    <w:rsid w:val="30B266F5"/>
    <w:rsid w:val="30BBDE81"/>
    <w:rsid w:val="30C79D50"/>
    <w:rsid w:val="30D910D4"/>
    <w:rsid w:val="30D98C45"/>
    <w:rsid w:val="30E5DDFF"/>
    <w:rsid w:val="30F3A60F"/>
    <w:rsid w:val="30F531B1"/>
    <w:rsid w:val="30F63A3F"/>
    <w:rsid w:val="30F763AF"/>
    <w:rsid w:val="30FA6058"/>
    <w:rsid w:val="3104DC68"/>
    <w:rsid w:val="31076B19"/>
    <w:rsid w:val="3110F4DC"/>
    <w:rsid w:val="3112421D"/>
    <w:rsid w:val="3118494B"/>
    <w:rsid w:val="31269BED"/>
    <w:rsid w:val="312D5494"/>
    <w:rsid w:val="313031F0"/>
    <w:rsid w:val="3136BD8A"/>
    <w:rsid w:val="3149BACF"/>
    <w:rsid w:val="315C771E"/>
    <w:rsid w:val="3164CDBD"/>
    <w:rsid w:val="316C797E"/>
    <w:rsid w:val="316F47F1"/>
    <w:rsid w:val="317CB384"/>
    <w:rsid w:val="31803DD1"/>
    <w:rsid w:val="31955797"/>
    <w:rsid w:val="319F4370"/>
    <w:rsid w:val="31C153F1"/>
    <w:rsid w:val="31C2FDDC"/>
    <w:rsid w:val="31CD8A4C"/>
    <w:rsid w:val="31DB963D"/>
    <w:rsid w:val="31DFB454"/>
    <w:rsid w:val="31E2EA26"/>
    <w:rsid w:val="31E30972"/>
    <w:rsid w:val="31ED7192"/>
    <w:rsid w:val="31F46DF9"/>
    <w:rsid w:val="31F9B236"/>
    <w:rsid w:val="31FCC434"/>
    <w:rsid w:val="31FFCC2C"/>
    <w:rsid w:val="320B9A36"/>
    <w:rsid w:val="322ED40F"/>
    <w:rsid w:val="3239DB41"/>
    <w:rsid w:val="3257E2A4"/>
    <w:rsid w:val="32593263"/>
    <w:rsid w:val="325B3BCA"/>
    <w:rsid w:val="3272C129"/>
    <w:rsid w:val="32792D70"/>
    <w:rsid w:val="3292A6DD"/>
    <w:rsid w:val="329AA218"/>
    <w:rsid w:val="329B2638"/>
    <w:rsid w:val="32ACC53D"/>
    <w:rsid w:val="32B96F4C"/>
    <w:rsid w:val="32BD68B5"/>
    <w:rsid w:val="32BF6333"/>
    <w:rsid w:val="32C643BB"/>
    <w:rsid w:val="32CB7FCD"/>
    <w:rsid w:val="32EE2156"/>
    <w:rsid w:val="32EFABBF"/>
    <w:rsid w:val="32F24561"/>
    <w:rsid w:val="32F55441"/>
    <w:rsid w:val="32F68499"/>
    <w:rsid w:val="33129B93"/>
    <w:rsid w:val="3324D525"/>
    <w:rsid w:val="3339D055"/>
    <w:rsid w:val="333B13D1"/>
    <w:rsid w:val="33419802"/>
    <w:rsid w:val="33454FD0"/>
    <w:rsid w:val="33465C1A"/>
    <w:rsid w:val="335BC778"/>
    <w:rsid w:val="33693BA0"/>
    <w:rsid w:val="3372F4DE"/>
    <w:rsid w:val="33759F0C"/>
    <w:rsid w:val="3383108E"/>
    <w:rsid w:val="3390F3A5"/>
    <w:rsid w:val="3395E7F7"/>
    <w:rsid w:val="33A3577B"/>
    <w:rsid w:val="33A462F6"/>
    <w:rsid w:val="33B81A07"/>
    <w:rsid w:val="33F1F53D"/>
    <w:rsid w:val="33F40D77"/>
    <w:rsid w:val="33FA515E"/>
    <w:rsid w:val="33FFA366"/>
    <w:rsid w:val="3402E8E5"/>
    <w:rsid w:val="340E24C2"/>
    <w:rsid w:val="34105505"/>
    <w:rsid w:val="341394E0"/>
    <w:rsid w:val="34177EE7"/>
    <w:rsid w:val="3420023D"/>
    <w:rsid w:val="342F90C0"/>
    <w:rsid w:val="3446F6AD"/>
    <w:rsid w:val="344BC054"/>
    <w:rsid w:val="345626A7"/>
    <w:rsid w:val="345A72B5"/>
    <w:rsid w:val="345C93A2"/>
    <w:rsid w:val="3462ED98"/>
    <w:rsid w:val="347FEE8B"/>
    <w:rsid w:val="3489ECBE"/>
    <w:rsid w:val="348CC8CC"/>
    <w:rsid w:val="34A55842"/>
    <w:rsid w:val="34AECF0B"/>
    <w:rsid w:val="34B0C2F2"/>
    <w:rsid w:val="34B23F73"/>
    <w:rsid w:val="34B495C2"/>
    <w:rsid w:val="34B9B4B5"/>
    <w:rsid w:val="34C280B1"/>
    <w:rsid w:val="34C2E10A"/>
    <w:rsid w:val="34CC8411"/>
    <w:rsid w:val="34D04FF0"/>
    <w:rsid w:val="34D5A0B6"/>
    <w:rsid w:val="34F65AEB"/>
    <w:rsid w:val="34F7FADD"/>
    <w:rsid w:val="34FE075D"/>
    <w:rsid w:val="34FF05A6"/>
    <w:rsid w:val="350D412C"/>
    <w:rsid w:val="350F2BC6"/>
    <w:rsid w:val="35159ED3"/>
    <w:rsid w:val="351EE0EF"/>
    <w:rsid w:val="3523F9F7"/>
    <w:rsid w:val="35268A4C"/>
    <w:rsid w:val="352F0EDA"/>
    <w:rsid w:val="35318CD5"/>
    <w:rsid w:val="35380A83"/>
    <w:rsid w:val="353AB9DC"/>
    <w:rsid w:val="35471914"/>
    <w:rsid w:val="35534058"/>
    <w:rsid w:val="3553EA68"/>
    <w:rsid w:val="355B024C"/>
    <w:rsid w:val="355D402B"/>
    <w:rsid w:val="3561BAFC"/>
    <w:rsid w:val="35681888"/>
    <w:rsid w:val="356C2E3F"/>
    <w:rsid w:val="35717C03"/>
    <w:rsid w:val="35751AF7"/>
    <w:rsid w:val="358474D2"/>
    <w:rsid w:val="358FF5A2"/>
    <w:rsid w:val="3593DB62"/>
    <w:rsid w:val="359712EF"/>
    <w:rsid w:val="359F3121"/>
    <w:rsid w:val="35B82733"/>
    <w:rsid w:val="35B94F22"/>
    <w:rsid w:val="35C66CE7"/>
    <w:rsid w:val="35CD59BE"/>
    <w:rsid w:val="35D3D4B8"/>
    <w:rsid w:val="35DA3E43"/>
    <w:rsid w:val="35DF282B"/>
    <w:rsid w:val="35E3773C"/>
    <w:rsid w:val="35EE036B"/>
    <w:rsid w:val="35F7B910"/>
    <w:rsid w:val="3604BED9"/>
    <w:rsid w:val="360CE0F9"/>
    <w:rsid w:val="360D63DE"/>
    <w:rsid w:val="3621EAAF"/>
    <w:rsid w:val="362306DB"/>
    <w:rsid w:val="362A59D3"/>
    <w:rsid w:val="363FEAA1"/>
    <w:rsid w:val="36434D8A"/>
    <w:rsid w:val="364A6493"/>
    <w:rsid w:val="36506623"/>
    <w:rsid w:val="36569EF0"/>
    <w:rsid w:val="36717117"/>
    <w:rsid w:val="3684D0DB"/>
    <w:rsid w:val="36AD024E"/>
    <w:rsid w:val="36B0B17D"/>
    <w:rsid w:val="36BA0CFC"/>
    <w:rsid w:val="36CB5F01"/>
    <w:rsid w:val="36D76583"/>
    <w:rsid w:val="370726A5"/>
    <w:rsid w:val="370D4C64"/>
    <w:rsid w:val="37122E67"/>
    <w:rsid w:val="3712AF31"/>
    <w:rsid w:val="3715C99A"/>
    <w:rsid w:val="371909EF"/>
    <w:rsid w:val="37294BD9"/>
    <w:rsid w:val="372CCF28"/>
    <w:rsid w:val="3732AD2B"/>
    <w:rsid w:val="3732E350"/>
    <w:rsid w:val="373AD0D6"/>
    <w:rsid w:val="3748CDC9"/>
    <w:rsid w:val="374E06DE"/>
    <w:rsid w:val="375514F5"/>
    <w:rsid w:val="375AFD6D"/>
    <w:rsid w:val="37631B57"/>
    <w:rsid w:val="37716094"/>
    <w:rsid w:val="3781B470"/>
    <w:rsid w:val="3781DE4B"/>
    <w:rsid w:val="37825CCC"/>
    <w:rsid w:val="37896FF1"/>
    <w:rsid w:val="37B45D14"/>
    <w:rsid w:val="37C1029A"/>
    <w:rsid w:val="37C3695E"/>
    <w:rsid w:val="37C5B684"/>
    <w:rsid w:val="37C74A1B"/>
    <w:rsid w:val="37CAC016"/>
    <w:rsid w:val="37D66D70"/>
    <w:rsid w:val="37E945AF"/>
    <w:rsid w:val="37EF5F53"/>
    <w:rsid w:val="37F45CEB"/>
    <w:rsid w:val="37FC4E30"/>
    <w:rsid w:val="380B97AE"/>
    <w:rsid w:val="38125EBD"/>
    <w:rsid w:val="382FCB44"/>
    <w:rsid w:val="3834CEC0"/>
    <w:rsid w:val="3839792F"/>
    <w:rsid w:val="38433E28"/>
    <w:rsid w:val="384705A7"/>
    <w:rsid w:val="3849BDD2"/>
    <w:rsid w:val="3851A324"/>
    <w:rsid w:val="3864E85F"/>
    <w:rsid w:val="3872C659"/>
    <w:rsid w:val="38A144C7"/>
    <w:rsid w:val="38ACD034"/>
    <w:rsid w:val="38BC9BAA"/>
    <w:rsid w:val="38BEB284"/>
    <w:rsid w:val="38C4AEBC"/>
    <w:rsid w:val="38C853C6"/>
    <w:rsid w:val="38C956DC"/>
    <w:rsid w:val="38CB7A46"/>
    <w:rsid w:val="38CB89AF"/>
    <w:rsid w:val="38CEB3B1"/>
    <w:rsid w:val="38D14677"/>
    <w:rsid w:val="38DE613D"/>
    <w:rsid w:val="38ED3E34"/>
    <w:rsid w:val="38EF75E9"/>
    <w:rsid w:val="39142AC3"/>
    <w:rsid w:val="3944CA4E"/>
    <w:rsid w:val="39485715"/>
    <w:rsid w:val="39489686"/>
    <w:rsid w:val="394C90BC"/>
    <w:rsid w:val="3956E2E2"/>
    <w:rsid w:val="3979A298"/>
    <w:rsid w:val="39981370"/>
    <w:rsid w:val="39997407"/>
    <w:rsid w:val="399DC056"/>
    <w:rsid w:val="39A188FA"/>
    <w:rsid w:val="39A82642"/>
    <w:rsid w:val="39ABCF07"/>
    <w:rsid w:val="39B0A3B1"/>
    <w:rsid w:val="39B32E4E"/>
    <w:rsid w:val="39CD7FC5"/>
    <w:rsid w:val="39D76F39"/>
    <w:rsid w:val="39E61AE0"/>
    <w:rsid w:val="39F25212"/>
    <w:rsid w:val="3A045749"/>
    <w:rsid w:val="3A0D51C2"/>
    <w:rsid w:val="3A162222"/>
    <w:rsid w:val="3A3CF48E"/>
    <w:rsid w:val="3A42F3E8"/>
    <w:rsid w:val="3A513CE6"/>
    <w:rsid w:val="3A555739"/>
    <w:rsid w:val="3A73F7C6"/>
    <w:rsid w:val="3A79562B"/>
    <w:rsid w:val="3A93E8FE"/>
    <w:rsid w:val="3A942790"/>
    <w:rsid w:val="3A990E19"/>
    <w:rsid w:val="3AAA9288"/>
    <w:rsid w:val="3AB1E4C8"/>
    <w:rsid w:val="3ACC44FA"/>
    <w:rsid w:val="3AD6B2DD"/>
    <w:rsid w:val="3ADB160A"/>
    <w:rsid w:val="3ADDB7FB"/>
    <w:rsid w:val="3AF63C87"/>
    <w:rsid w:val="3AF6751D"/>
    <w:rsid w:val="3AFA4B83"/>
    <w:rsid w:val="3AFB1AB8"/>
    <w:rsid w:val="3B0829A6"/>
    <w:rsid w:val="3B266917"/>
    <w:rsid w:val="3B26CE1A"/>
    <w:rsid w:val="3B2B243B"/>
    <w:rsid w:val="3B545BFA"/>
    <w:rsid w:val="3B5D087C"/>
    <w:rsid w:val="3B6E9FD1"/>
    <w:rsid w:val="3B7C82B0"/>
    <w:rsid w:val="3B81A92D"/>
    <w:rsid w:val="3B88069E"/>
    <w:rsid w:val="3B931ED5"/>
    <w:rsid w:val="3B9374C7"/>
    <w:rsid w:val="3BA027AA"/>
    <w:rsid w:val="3BA7D07B"/>
    <w:rsid w:val="3BBCEF08"/>
    <w:rsid w:val="3BC6B9A1"/>
    <w:rsid w:val="3BCF473D"/>
    <w:rsid w:val="3BE96BD3"/>
    <w:rsid w:val="3BE974A4"/>
    <w:rsid w:val="3BEA648B"/>
    <w:rsid w:val="3BFD0722"/>
    <w:rsid w:val="3C0F61BF"/>
    <w:rsid w:val="3C1261F2"/>
    <w:rsid w:val="3C20F2E8"/>
    <w:rsid w:val="3C2FD835"/>
    <w:rsid w:val="3C3DCC40"/>
    <w:rsid w:val="3C4872A8"/>
    <w:rsid w:val="3C53A4D3"/>
    <w:rsid w:val="3C53CB8A"/>
    <w:rsid w:val="3CA1C190"/>
    <w:rsid w:val="3CA3218C"/>
    <w:rsid w:val="3CA576B5"/>
    <w:rsid w:val="3CCEBE03"/>
    <w:rsid w:val="3D080520"/>
    <w:rsid w:val="3D0F5033"/>
    <w:rsid w:val="3D1B6FBD"/>
    <w:rsid w:val="3D24CCAD"/>
    <w:rsid w:val="3D2EA7B0"/>
    <w:rsid w:val="3D4C0FAC"/>
    <w:rsid w:val="3D5D58BE"/>
    <w:rsid w:val="3D62F743"/>
    <w:rsid w:val="3D85A373"/>
    <w:rsid w:val="3D85C836"/>
    <w:rsid w:val="3D91C77D"/>
    <w:rsid w:val="3D9FA1DF"/>
    <w:rsid w:val="3DAD4347"/>
    <w:rsid w:val="3DBC5B8D"/>
    <w:rsid w:val="3DBF452F"/>
    <w:rsid w:val="3DCAE3F6"/>
    <w:rsid w:val="3DCF7B9A"/>
    <w:rsid w:val="3DD3459C"/>
    <w:rsid w:val="3DD56A74"/>
    <w:rsid w:val="3DF2F0E4"/>
    <w:rsid w:val="3DF540FD"/>
    <w:rsid w:val="3DF63A02"/>
    <w:rsid w:val="3DF8DBD5"/>
    <w:rsid w:val="3DF95F96"/>
    <w:rsid w:val="3E4C9BBE"/>
    <w:rsid w:val="3E552A9B"/>
    <w:rsid w:val="3E582D24"/>
    <w:rsid w:val="3E6395EC"/>
    <w:rsid w:val="3E678ED0"/>
    <w:rsid w:val="3E6A654D"/>
    <w:rsid w:val="3E731336"/>
    <w:rsid w:val="3E7486FF"/>
    <w:rsid w:val="3E77CE4D"/>
    <w:rsid w:val="3E7A872B"/>
    <w:rsid w:val="3E846369"/>
    <w:rsid w:val="3E848B33"/>
    <w:rsid w:val="3E9811F4"/>
    <w:rsid w:val="3E986C1A"/>
    <w:rsid w:val="3EA358BC"/>
    <w:rsid w:val="3EA66BAD"/>
    <w:rsid w:val="3EB4724A"/>
    <w:rsid w:val="3EBB1EBB"/>
    <w:rsid w:val="3EC09D0E"/>
    <w:rsid w:val="3EC4C089"/>
    <w:rsid w:val="3ECD9FCE"/>
    <w:rsid w:val="3ED08CC0"/>
    <w:rsid w:val="3ED9E1F3"/>
    <w:rsid w:val="3EE3F391"/>
    <w:rsid w:val="3EED1AF5"/>
    <w:rsid w:val="3EF9E828"/>
    <w:rsid w:val="3EFB2985"/>
    <w:rsid w:val="3EFFACF2"/>
    <w:rsid w:val="3F1BD5F7"/>
    <w:rsid w:val="3F3BDDB3"/>
    <w:rsid w:val="3F461367"/>
    <w:rsid w:val="3F4EA06F"/>
    <w:rsid w:val="3F59364D"/>
    <w:rsid w:val="3F626758"/>
    <w:rsid w:val="3F664E63"/>
    <w:rsid w:val="3F69F22F"/>
    <w:rsid w:val="3F6B02FD"/>
    <w:rsid w:val="3F89BADD"/>
    <w:rsid w:val="3FA43DD1"/>
    <w:rsid w:val="3FBAF5AE"/>
    <w:rsid w:val="3FC6E18C"/>
    <w:rsid w:val="3FC7B54B"/>
    <w:rsid w:val="3FD25AFD"/>
    <w:rsid w:val="3FD5BBEA"/>
    <w:rsid w:val="3FDA921F"/>
    <w:rsid w:val="3FEA0EED"/>
    <w:rsid w:val="3FEBF0E0"/>
    <w:rsid w:val="40071D1B"/>
    <w:rsid w:val="4008B58B"/>
    <w:rsid w:val="400F36B8"/>
    <w:rsid w:val="400F455E"/>
    <w:rsid w:val="40203EBE"/>
    <w:rsid w:val="40239E18"/>
    <w:rsid w:val="4040DCF1"/>
    <w:rsid w:val="404C4EF2"/>
    <w:rsid w:val="404E6B30"/>
    <w:rsid w:val="405DB8A6"/>
    <w:rsid w:val="408B2F0B"/>
    <w:rsid w:val="40A7F123"/>
    <w:rsid w:val="40C6300D"/>
    <w:rsid w:val="40D36BFE"/>
    <w:rsid w:val="40D79197"/>
    <w:rsid w:val="40D9C596"/>
    <w:rsid w:val="40DA896D"/>
    <w:rsid w:val="40DD8EA5"/>
    <w:rsid w:val="40E78C17"/>
    <w:rsid w:val="40EEE809"/>
    <w:rsid w:val="40F0916A"/>
    <w:rsid w:val="40FCD307"/>
    <w:rsid w:val="40FDA256"/>
    <w:rsid w:val="41044EDE"/>
    <w:rsid w:val="412E1487"/>
    <w:rsid w:val="4134B783"/>
    <w:rsid w:val="4135BE4A"/>
    <w:rsid w:val="4135D9F9"/>
    <w:rsid w:val="41372FF7"/>
    <w:rsid w:val="413AB9EC"/>
    <w:rsid w:val="41493D56"/>
    <w:rsid w:val="4154876F"/>
    <w:rsid w:val="418EC985"/>
    <w:rsid w:val="41908047"/>
    <w:rsid w:val="4194DEFD"/>
    <w:rsid w:val="419C436F"/>
    <w:rsid w:val="41A00417"/>
    <w:rsid w:val="41C39EE0"/>
    <w:rsid w:val="41D5A6BB"/>
    <w:rsid w:val="41D901D4"/>
    <w:rsid w:val="41E640AC"/>
    <w:rsid w:val="42001487"/>
    <w:rsid w:val="422D35BB"/>
    <w:rsid w:val="423722F6"/>
    <w:rsid w:val="42381CF9"/>
    <w:rsid w:val="423A75A2"/>
    <w:rsid w:val="424EFB9E"/>
    <w:rsid w:val="4258AC11"/>
    <w:rsid w:val="4261EF54"/>
    <w:rsid w:val="4263DD38"/>
    <w:rsid w:val="4268815D"/>
    <w:rsid w:val="427C8781"/>
    <w:rsid w:val="42941D8D"/>
    <w:rsid w:val="429DC1FE"/>
    <w:rsid w:val="42A0B327"/>
    <w:rsid w:val="42A2B9B0"/>
    <w:rsid w:val="42A495A5"/>
    <w:rsid w:val="42A62D37"/>
    <w:rsid w:val="42A77213"/>
    <w:rsid w:val="42AF3098"/>
    <w:rsid w:val="42B1A5B3"/>
    <w:rsid w:val="42B7F202"/>
    <w:rsid w:val="42BF5AD7"/>
    <w:rsid w:val="42C2E657"/>
    <w:rsid w:val="42C30004"/>
    <w:rsid w:val="42CC549D"/>
    <w:rsid w:val="42DB1D4D"/>
    <w:rsid w:val="42EAD96B"/>
    <w:rsid w:val="42ED769B"/>
    <w:rsid w:val="42FC3A62"/>
    <w:rsid w:val="4300C2CB"/>
    <w:rsid w:val="430BDF1E"/>
    <w:rsid w:val="431B6C94"/>
    <w:rsid w:val="432B81E4"/>
    <w:rsid w:val="432DD470"/>
    <w:rsid w:val="4348AD65"/>
    <w:rsid w:val="434E4309"/>
    <w:rsid w:val="43621CD1"/>
    <w:rsid w:val="4365FF0D"/>
    <w:rsid w:val="43661B06"/>
    <w:rsid w:val="43760E7E"/>
    <w:rsid w:val="438F8AAC"/>
    <w:rsid w:val="4392A84E"/>
    <w:rsid w:val="43953E14"/>
    <w:rsid w:val="439FA543"/>
    <w:rsid w:val="43BBB8D7"/>
    <w:rsid w:val="43C3B5D9"/>
    <w:rsid w:val="43C69E3B"/>
    <w:rsid w:val="43D1491E"/>
    <w:rsid w:val="43D1AE99"/>
    <w:rsid w:val="43D40727"/>
    <w:rsid w:val="43D9A9A5"/>
    <w:rsid w:val="43E2FC4E"/>
    <w:rsid w:val="44021DFF"/>
    <w:rsid w:val="44064338"/>
    <w:rsid w:val="4409090D"/>
    <w:rsid w:val="441953DE"/>
    <w:rsid w:val="443BEFA0"/>
    <w:rsid w:val="445D779A"/>
    <w:rsid w:val="4472DB54"/>
    <w:rsid w:val="447D32F2"/>
    <w:rsid w:val="44812C96"/>
    <w:rsid w:val="4481C1EB"/>
    <w:rsid w:val="448640F7"/>
    <w:rsid w:val="448CF74B"/>
    <w:rsid w:val="44951F2F"/>
    <w:rsid w:val="449828F7"/>
    <w:rsid w:val="44B344C2"/>
    <w:rsid w:val="44B40B2F"/>
    <w:rsid w:val="44B8D1B6"/>
    <w:rsid w:val="44CBA7F5"/>
    <w:rsid w:val="44DED2F3"/>
    <w:rsid w:val="44E02D6F"/>
    <w:rsid w:val="44E5A352"/>
    <w:rsid w:val="44EE55ED"/>
    <w:rsid w:val="44F35658"/>
    <w:rsid w:val="44F3BB36"/>
    <w:rsid w:val="44F4F582"/>
    <w:rsid w:val="44F59DBF"/>
    <w:rsid w:val="450DCF9B"/>
    <w:rsid w:val="451A381A"/>
    <w:rsid w:val="453310AF"/>
    <w:rsid w:val="45365281"/>
    <w:rsid w:val="45483695"/>
    <w:rsid w:val="455425DE"/>
    <w:rsid w:val="4557759D"/>
    <w:rsid w:val="4563B900"/>
    <w:rsid w:val="4568FC9D"/>
    <w:rsid w:val="45A725B4"/>
    <w:rsid w:val="45B554EB"/>
    <w:rsid w:val="45BA21E1"/>
    <w:rsid w:val="45CB4BD7"/>
    <w:rsid w:val="45E15EBC"/>
    <w:rsid w:val="45E9DFA9"/>
    <w:rsid w:val="45F05B7E"/>
    <w:rsid w:val="46017C50"/>
    <w:rsid w:val="4604DAC7"/>
    <w:rsid w:val="46186172"/>
    <w:rsid w:val="4619C343"/>
    <w:rsid w:val="4625FEC1"/>
    <w:rsid w:val="462DBFEE"/>
    <w:rsid w:val="462E1A00"/>
    <w:rsid w:val="46383EE2"/>
    <w:rsid w:val="46389646"/>
    <w:rsid w:val="463F529E"/>
    <w:rsid w:val="4647F773"/>
    <w:rsid w:val="464D9527"/>
    <w:rsid w:val="464F816A"/>
    <w:rsid w:val="464FDB90"/>
    <w:rsid w:val="465677B1"/>
    <w:rsid w:val="465ECEB2"/>
    <w:rsid w:val="46769678"/>
    <w:rsid w:val="4677F70F"/>
    <w:rsid w:val="46800CD1"/>
    <w:rsid w:val="46848B41"/>
    <w:rsid w:val="4689CD37"/>
    <w:rsid w:val="468A890A"/>
    <w:rsid w:val="46907187"/>
    <w:rsid w:val="46A13952"/>
    <w:rsid w:val="46A71FCA"/>
    <w:rsid w:val="46B0C09B"/>
    <w:rsid w:val="46B44D0B"/>
    <w:rsid w:val="46BDACB4"/>
    <w:rsid w:val="46C032DD"/>
    <w:rsid w:val="46C1E911"/>
    <w:rsid w:val="46D07D69"/>
    <w:rsid w:val="46E5548D"/>
    <w:rsid w:val="46F07088"/>
    <w:rsid w:val="46F1963F"/>
    <w:rsid w:val="46FE5F93"/>
    <w:rsid w:val="470F191D"/>
    <w:rsid w:val="470FE824"/>
    <w:rsid w:val="47130A3E"/>
    <w:rsid w:val="471B1833"/>
    <w:rsid w:val="473BEE66"/>
    <w:rsid w:val="47503647"/>
    <w:rsid w:val="47627CD6"/>
    <w:rsid w:val="476E25E4"/>
    <w:rsid w:val="47829424"/>
    <w:rsid w:val="47916951"/>
    <w:rsid w:val="47B2C466"/>
    <w:rsid w:val="47B51198"/>
    <w:rsid w:val="47C5B98A"/>
    <w:rsid w:val="47E55B6B"/>
    <w:rsid w:val="47FA5E76"/>
    <w:rsid w:val="47FA9F13"/>
    <w:rsid w:val="480760F8"/>
    <w:rsid w:val="48081C2E"/>
    <w:rsid w:val="481D4414"/>
    <w:rsid w:val="4842F02B"/>
    <w:rsid w:val="484D1E17"/>
    <w:rsid w:val="4862CA02"/>
    <w:rsid w:val="487457E2"/>
    <w:rsid w:val="4899283D"/>
    <w:rsid w:val="48B5EBFA"/>
    <w:rsid w:val="48BB5C48"/>
    <w:rsid w:val="48C84BAD"/>
    <w:rsid w:val="48C9991A"/>
    <w:rsid w:val="48DCB509"/>
    <w:rsid w:val="48E548C6"/>
    <w:rsid w:val="48ECC501"/>
    <w:rsid w:val="48F5D49F"/>
    <w:rsid w:val="48F5D8D7"/>
    <w:rsid w:val="49032432"/>
    <w:rsid w:val="4913D7F5"/>
    <w:rsid w:val="492595AC"/>
    <w:rsid w:val="49374704"/>
    <w:rsid w:val="49464C77"/>
    <w:rsid w:val="49606648"/>
    <w:rsid w:val="496F1E65"/>
    <w:rsid w:val="4974872C"/>
    <w:rsid w:val="497F69C3"/>
    <w:rsid w:val="4985C9ED"/>
    <w:rsid w:val="498F296B"/>
    <w:rsid w:val="49B30382"/>
    <w:rsid w:val="49BC342D"/>
    <w:rsid w:val="49BF5BB7"/>
    <w:rsid w:val="49C866A5"/>
    <w:rsid w:val="49D18CD7"/>
    <w:rsid w:val="49DEC08C"/>
    <w:rsid w:val="49F391E0"/>
    <w:rsid w:val="49F54D76"/>
    <w:rsid w:val="49FD12C3"/>
    <w:rsid w:val="4A12964C"/>
    <w:rsid w:val="4A2DEC05"/>
    <w:rsid w:val="4A3A02A5"/>
    <w:rsid w:val="4A5962F5"/>
    <w:rsid w:val="4A5F92C5"/>
    <w:rsid w:val="4A6EC680"/>
    <w:rsid w:val="4A7249D8"/>
    <w:rsid w:val="4A778B37"/>
    <w:rsid w:val="4A7EE2BC"/>
    <w:rsid w:val="4A914096"/>
    <w:rsid w:val="4A971E29"/>
    <w:rsid w:val="4A97BA2B"/>
    <w:rsid w:val="4A99E022"/>
    <w:rsid w:val="4AA23C70"/>
    <w:rsid w:val="4AA2D437"/>
    <w:rsid w:val="4AA4FD00"/>
    <w:rsid w:val="4AC1654B"/>
    <w:rsid w:val="4AE21CD8"/>
    <w:rsid w:val="4AE3DEEF"/>
    <w:rsid w:val="4AFBF96F"/>
    <w:rsid w:val="4B135F1F"/>
    <w:rsid w:val="4B17C7E8"/>
    <w:rsid w:val="4B268D1B"/>
    <w:rsid w:val="4B3C3B92"/>
    <w:rsid w:val="4B3F1486"/>
    <w:rsid w:val="4B3F499A"/>
    <w:rsid w:val="4B3F4A5A"/>
    <w:rsid w:val="4B4900AC"/>
    <w:rsid w:val="4B5F70E0"/>
    <w:rsid w:val="4B634DDD"/>
    <w:rsid w:val="4B7933E4"/>
    <w:rsid w:val="4B7A782B"/>
    <w:rsid w:val="4B94F337"/>
    <w:rsid w:val="4B956E39"/>
    <w:rsid w:val="4BB3FB86"/>
    <w:rsid w:val="4BB7D494"/>
    <w:rsid w:val="4BCA0F86"/>
    <w:rsid w:val="4BCA9157"/>
    <w:rsid w:val="4BD08DCC"/>
    <w:rsid w:val="4BD4975A"/>
    <w:rsid w:val="4BD91CDA"/>
    <w:rsid w:val="4BFFBFC4"/>
    <w:rsid w:val="4C2DBDCA"/>
    <w:rsid w:val="4C3169E2"/>
    <w:rsid w:val="4C52D2E1"/>
    <w:rsid w:val="4C69DCD5"/>
    <w:rsid w:val="4C6E7B75"/>
    <w:rsid w:val="4C704BF4"/>
    <w:rsid w:val="4C77528B"/>
    <w:rsid w:val="4C7B563F"/>
    <w:rsid w:val="4C80E13E"/>
    <w:rsid w:val="4C8C0E9F"/>
    <w:rsid w:val="4C9F56AE"/>
    <w:rsid w:val="4CA44D53"/>
    <w:rsid w:val="4CA6547C"/>
    <w:rsid w:val="4CAE1B96"/>
    <w:rsid w:val="4CB42B51"/>
    <w:rsid w:val="4CB8C23D"/>
    <w:rsid w:val="4CC71B96"/>
    <w:rsid w:val="4CCA8DD9"/>
    <w:rsid w:val="4CDE4456"/>
    <w:rsid w:val="4D000767"/>
    <w:rsid w:val="4D072DD1"/>
    <w:rsid w:val="4D0C81DB"/>
    <w:rsid w:val="4D0CAA55"/>
    <w:rsid w:val="4D0CFD4C"/>
    <w:rsid w:val="4D0DAED1"/>
    <w:rsid w:val="4D1805CE"/>
    <w:rsid w:val="4D519017"/>
    <w:rsid w:val="4D57D4FF"/>
    <w:rsid w:val="4D6DB769"/>
    <w:rsid w:val="4D7830FB"/>
    <w:rsid w:val="4D99B7AA"/>
    <w:rsid w:val="4DA10C13"/>
    <w:rsid w:val="4DACCC4E"/>
    <w:rsid w:val="4DB3A6AE"/>
    <w:rsid w:val="4DB44CE6"/>
    <w:rsid w:val="4DDA43C8"/>
    <w:rsid w:val="4DFAC623"/>
    <w:rsid w:val="4DFADC0E"/>
    <w:rsid w:val="4E00FDF2"/>
    <w:rsid w:val="4E028F12"/>
    <w:rsid w:val="4E08C6DA"/>
    <w:rsid w:val="4E19DB91"/>
    <w:rsid w:val="4E1D94E6"/>
    <w:rsid w:val="4E2AF77B"/>
    <w:rsid w:val="4E404E27"/>
    <w:rsid w:val="4E451B61"/>
    <w:rsid w:val="4E4FC3C6"/>
    <w:rsid w:val="4E552891"/>
    <w:rsid w:val="4E6730BD"/>
    <w:rsid w:val="4E7B96E4"/>
    <w:rsid w:val="4E98E15A"/>
    <w:rsid w:val="4EA2A68F"/>
    <w:rsid w:val="4EA90101"/>
    <w:rsid w:val="4EB429C3"/>
    <w:rsid w:val="4EE1231A"/>
    <w:rsid w:val="4EFA8E3E"/>
    <w:rsid w:val="4EFD828D"/>
    <w:rsid w:val="4EFFB5A1"/>
    <w:rsid w:val="4F11103B"/>
    <w:rsid w:val="4F2532CF"/>
    <w:rsid w:val="4F2B460A"/>
    <w:rsid w:val="4F352B8F"/>
    <w:rsid w:val="4F35B02D"/>
    <w:rsid w:val="4F41781B"/>
    <w:rsid w:val="4F4BB8E6"/>
    <w:rsid w:val="4F4FA8FD"/>
    <w:rsid w:val="4F553AA5"/>
    <w:rsid w:val="4F5B817C"/>
    <w:rsid w:val="4F67C638"/>
    <w:rsid w:val="4F695E15"/>
    <w:rsid w:val="4F6A840F"/>
    <w:rsid w:val="4F6C0C81"/>
    <w:rsid w:val="4F6DA4D9"/>
    <w:rsid w:val="4F6E8E35"/>
    <w:rsid w:val="4F738705"/>
    <w:rsid w:val="4F868FCD"/>
    <w:rsid w:val="4FA1609D"/>
    <w:rsid w:val="4FAE7E93"/>
    <w:rsid w:val="4FBF1C60"/>
    <w:rsid w:val="4FC60BA5"/>
    <w:rsid w:val="4FDEB512"/>
    <w:rsid w:val="4FF2A1A3"/>
    <w:rsid w:val="4FFF3741"/>
    <w:rsid w:val="4FFF6214"/>
    <w:rsid w:val="5002CC8B"/>
    <w:rsid w:val="5005DA5C"/>
    <w:rsid w:val="500659EF"/>
    <w:rsid w:val="501D78BE"/>
    <w:rsid w:val="5028FA45"/>
    <w:rsid w:val="5033D94D"/>
    <w:rsid w:val="503DACFF"/>
    <w:rsid w:val="504734B6"/>
    <w:rsid w:val="505034D6"/>
    <w:rsid w:val="5054AE1A"/>
    <w:rsid w:val="506149E2"/>
    <w:rsid w:val="5062B8BE"/>
    <w:rsid w:val="507EF5D3"/>
    <w:rsid w:val="50978E5E"/>
    <w:rsid w:val="50A0A1F9"/>
    <w:rsid w:val="50E815E4"/>
    <w:rsid w:val="50EE3F96"/>
    <w:rsid w:val="50F54A17"/>
    <w:rsid w:val="50FCDEB8"/>
    <w:rsid w:val="51042D48"/>
    <w:rsid w:val="5109753A"/>
    <w:rsid w:val="5113B92A"/>
    <w:rsid w:val="5118E0A8"/>
    <w:rsid w:val="5122A1B4"/>
    <w:rsid w:val="512D7FA9"/>
    <w:rsid w:val="514D1D4E"/>
    <w:rsid w:val="51543938"/>
    <w:rsid w:val="515851ED"/>
    <w:rsid w:val="51664F84"/>
    <w:rsid w:val="51690D18"/>
    <w:rsid w:val="518265D8"/>
    <w:rsid w:val="51959EDC"/>
    <w:rsid w:val="5198BB3A"/>
    <w:rsid w:val="51DBE1EF"/>
    <w:rsid w:val="51DFC7BF"/>
    <w:rsid w:val="51EA777E"/>
    <w:rsid w:val="51EB6541"/>
    <w:rsid w:val="51F0B2E0"/>
    <w:rsid w:val="51F6A29E"/>
    <w:rsid w:val="51F6D9A6"/>
    <w:rsid w:val="520D10D0"/>
    <w:rsid w:val="5222DB23"/>
    <w:rsid w:val="5223F5F9"/>
    <w:rsid w:val="522F9284"/>
    <w:rsid w:val="5235234F"/>
    <w:rsid w:val="52434BFE"/>
    <w:rsid w:val="524721A0"/>
    <w:rsid w:val="52520952"/>
    <w:rsid w:val="525AEC34"/>
    <w:rsid w:val="525B5713"/>
    <w:rsid w:val="526A7DBD"/>
    <w:rsid w:val="5280F6CA"/>
    <w:rsid w:val="52843C59"/>
    <w:rsid w:val="528BADFF"/>
    <w:rsid w:val="529C13DE"/>
    <w:rsid w:val="529CD157"/>
    <w:rsid w:val="52A5459B"/>
    <w:rsid w:val="52AECD1C"/>
    <w:rsid w:val="52BD44B5"/>
    <w:rsid w:val="52E81478"/>
    <w:rsid w:val="52FB4C06"/>
    <w:rsid w:val="52FC81B9"/>
    <w:rsid w:val="5305C30E"/>
    <w:rsid w:val="531055B5"/>
    <w:rsid w:val="5310ECD5"/>
    <w:rsid w:val="5321B601"/>
    <w:rsid w:val="533417D8"/>
    <w:rsid w:val="5335D69C"/>
    <w:rsid w:val="53422536"/>
    <w:rsid w:val="5346AF02"/>
    <w:rsid w:val="53551980"/>
    <w:rsid w:val="5356A7D0"/>
    <w:rsid w:val="535D0706"/>
    <w:rsid w:val="5360FDF8"/>
    <w:rsid w:val="53631673"/>
    <w:rsid w:val="536C4550"/>
    <w:rsid w:val="536E41DD"/>
    <w:rsid w:val="537601E3"/>
    <w:rsid w:val="538488BF"/>
    <w:rsid w:val="5395807C"/>
    <w:rsid w:val="539812D3"/>
    <w:rsid w:val="5398EAA4"/>
    <w:rsid w:val="539B3DAC"/>
    <w:rsid w:val="53AB3217"/>
    <w:rsid w:val="53B5CDD3"/>
    <w:rsid w:val="53B8B948"/>
    <w:rsid w:val="53BA59BA"/>
    <w:rsid w:val="53C3BA3E"/>
    <w:rsid w:val="53CCE4B2"/>
    <w:rsid w:val="53D782F0"/>
    <w:rsid w:val="53E828C9"/>
    <w:rsid w:val="53E939C1"/>
    <w:rsid w:val="53EE12B0"/>
    <w:rsid w:val="53EF1316"/>
    <w:rsid w:val="53F2C60A"/>
    <w:rsid w:val="53FA4413"/>
    <w:rsid w:val="5403B1B5"/>
    <w:rsid w:val="5408BAE1"/>
    <w:rsid w:val="5414F1DF"/>
    <w:rsid w:val="5425E058"/>
    <w:rsid w:val="54335907"/>
    <w:rsid w:val="5436381B"/>
    <w:rsid w:val="543F6D9C"/>
    <w:rsid w:val="54489DE0"/>
    <w:rsid w:val="544E90BF"/>
    <w:rsid w:val="5455C015"/>
    <w:rsid w:val="54581802"/>
    <w:rsid w:val="545E7822"/>
    <w:rsid w:val="54657830"/>
    <w:rsid w:val="5488662E"/>
    <w:rsid w:val="54BA3B58"/>
    <w:rsid w:val="54C2E19A"/>
    <w:rsid w:val="54CC4336"/>
    <w:rsid w:val="54D3947E"/>
    <w:rsid w:val="54D58393"/>
    <w:rsid w:val="54D9758B"/>
    <w:rsid w:val="54DBB243"/>
    <w:rsid w:val="54DCA8B3"/>
    <w:rsid w:val="54DE1C04"/>
    <w:rsid w:val="54F0E9E1"/>
    <w:rsid w:val="54FD1E37"/>
    <w:rsid w:val="5502E6EF"/>
    <w:rsid w:val="5510239C"/>
    <w:rsid w:val="551211F0"/>
    <w:rsid w:val="55123070"/>
    <w:rsid w:val="551CE185"/>
    <w:rsid w:val="552C4E71"/>
    <w:rsid w:val="5530931C"/>
    <w:rsid w:val="55350F32"/>
    <w:rsid w:val="55377A25"/>
    <w:rsid w:val="5551D8D5"/>
    <w:rsid w:val="55524B7B"/>
    <w:rsid w:val="55588C7A"/>
    <w:rsid w:val="555AFA70"/>
    <w:rsid w:val="556697B1"/>
    <w:rsid w:val="556B8FC8"/>
    <w:rsid w:val="55734EA3"/>
    <w:rsid w:val="557713D2"/>
    <w:rsid w:val="5582286F"/>
    <w:rsid w:val="55AB480C"/>
    <w:rsid w:val="55AEC56C"/>
    <w:rsid w:val="55B728A7"/>
    <w:rsid w:val="55BAA453"/>
    <w:rsid w:val="55C22518"/>
    <w:rsid w:val="55E45ABF"/>
    <w:rsid w:val="55EBB4B5"/>
    <w:rsid w:val="55EDEF5E"/>
    <w:rsid w:val="5606A7E6"/>
    <w:rsid w:val="560790A0"/>
    <w:rsid w:val="560BE586"/>
    <w:rsid w:val="56112F75"/>
    <w:rsid w:val="5617666E"/>
    <w:rsid w:val="56396719"/>
    <w:rsid w:val="563B0E2C"/>
    <w:rsid w:val="563C84D9"/>
    <w:rsid w:val="564B4F7F"/>
    <w:rsid w:val="566C8DBE"/>
    <w:rsid w:val="56756E9B"/>
    <w:rsid w:val="56785E2D"/>
    <w:rsid w:val="567B7F6B"/>
    <w:rsid w:val="56928573"/>
    <w:rsid w:val="56AA0298"/>
    <w:rsid w:val="56B1F248"/>
    <w:rsid w:val="56D665B8"/>
    <w:rsid w:val="56DF9A62"/>
    <w:rsid w:val="56E1F047"/>
    <w:rsid w:val="56F7DAE5"/>
    <w:rsid w:val="56FF6A15"/>
    <w:rsid w:val="571716B3"/>
    <w:rsid w:val="572D78D2"/>
    <w:rsid w:val="5744A1BC"/>
    <w:rsid w:val="575D9920"/>
    <w:rsid w:val="5771AEFB"/>
    <w:rsid w:val="5782E839"/>
    <w:rsid w:val="578AF52A"/>
    <w:rsid w:val="579618E4"/>
    <w:rsid w:val="579AC59B"/>
    <w:rsid w:val="57A6C6DB"/>
    <w:rsid w:val="57B8A2FA"/>
    <w:rsid w:val="57ECD63E"/>
    <w:rsid w:val="57FD692E"/>
    <w:rsid w:val="58135305"/>
    <w:rsid w:val="5824FEF0"/>
    <w:rsid w:val="58288AA3"/>
    <w:rsid w:val="5829276E"/>
    <w:rsid w:val="582AAD14"/>
    <w:rsid w:val="583B2A08"/>
    <w:rsid w:val="584A908C"/>
    <w:rsid w:val="584B7FD8"/>
    <w:rsid w:val="58547115"/>
    <w:rsid w:val="586056E7"/>
    <w:rsid w:val="58624346"/>
    <w:rsid w:val="58637F72"/>
    <w:rsid w:val="587A62F7"/>
    <w:rsid w:val="588DDAA8"/>
    <w:rsid w:val="589817A0"/>
    <w:rsid w:val="58B28D82"/>
    <w:rsid w:val="58BA0706"/>
    <w:rsid w:val="58BA4674"/>
    <w:rsid w:val="58C974CF"/>
    <w:rsid w:val="58D69397"/>
    <w:rsid w:val="58DB4830"/>
    <w:rsid w:val="58E1B9FB"/>
    <w:rsid w:val="58EFB167"/>
    <w:rsid w:val="591C040F"/>
    <w:rsid w:val="592115D7"/>
    <w:rsid w:val="5928CFB0"/>
    <w:rsid w:val="5938918E"/>
    <w:rsid w:val="593F6525"/>
    <w:rsid w:val="5945FDAF"/>
    <w:rsid w:val="59460D90"/>
    <w:rsid w:val="59546046"/>
    <w:rsid w:val="595A52ED"/>
    <w:rsid w:val="595E73CF"/>
    <w:rsid w:val="597416AE"/>
    <w:rsid w:val="597F80B3"/>
    <w:rsid w:val="59AA2312"/>
    <w:rsid w:val="59AF2366"/>
    <w:rsid w:val="59B5727A"/>
    <w:rsid w:val="59CC488A"/>
    <w:rsid w:val="59DBA337"/>
    <w:rsid w:val="59DDCA38"/>
    <w:rsid w:val="59E660ED"/>
    <w:rsid w:val="59E6C4F0"/>
    <w:rsid w:val="59F257B5"/>
    <w:rsid w:val="5A0D9E87"/>
    <w:rsid w:val="5A13FDB1"/>
    <w:rsid w:val="5A274DC7"/>
    <w:rsid w:val="5A4AEEEF"/>
    <w:rsid w:val="5A5695B1"/>
    <w:rsid w:val="5A59D42F"/>
    <w:rsid w:val="5A8E1391"/>
    <w:rsid w:val="5A93B218"/>
    <w:rsid w:val="5AA05FA0"/>
    <w:rsid w:val="5AA3BDEB"/>
    <w:rsid w:val="5AA4AA25"/>
    <w:rsid w:val="5AA4AD37"/>
    <w:rsid w:val="5AA71590"/>
    <w:rsid w:val="5AADC865"/>
    <w:rsid w:val="5ABA3651"/>
    <w:rsid w:val="5AC25938"/>
    <w:rsid w:val="5ACB5B79"/>
    <w:rsid w:val="5AD8A0D5"/>
    <w:rsid w:val="5AE0E2B1"/>
    <w:rsid w:val="5AE3C5D9"/>
    <w:rsid w:val="5AE560AC"/>
    <w:rsid w:val="5AE62665"/>
    <w:rsid w:val="5AE87224"/>
    <w:rsid w:val="5AEE59A5"/>
    <w:rsid w:val="5AF74032"/>
    <w:rsid w:val="5AFA7FE9"/>
    <w:rsid w:val="5B0121C2"/>
    <w:rsid w:val="5B168AF9"/>
    <w:rsid w:val="5B19DE67"/>
    <w:rsid w:val="5B1B5114"/>
    <w:rsid w:val="5B1B61AF"/>
    <w:rsid w:val="5B1C066E"/>
    <w:rsid w:val="5B20DBC0"/>
    <w:rsid w:val="5B248CCF"/>
    <w:rsid w:val="5B46BAD8"/>
    <w:rsid w:val="5B4A9A92"/>
    <w:rsid w:val="5B5FF94B"/>
    <w:rsid w:val="5B6514D3"/>
    <w:rsid w:val="5B799EAE"/>
    <w:rsid w:val="5B7C478B"/>
    <w:rsid w:val="5B82314E"/>
    <w:rsid w:val="5B86DBC9"/>
    <w:rsid w:val="5B9D5D5E"/>
    <w:rsid w:val="5BA1337B"/>
    <w:rsid w:val="5BA3B8A8"/>
    <w:rsid w:val="5BB5F57E"/>
    <w:rsid w:val="5BBBA139"/>
    <w:rsid w:val="5BBF3BB2"/>
    <w:rsid w:val="5BC09B7E"/>
    <w:rsid w:val="5BCA9AD6"/>
    <w:rsid w:val="5BDAD14C"/>
    <w:rsid w:val="5BE21D8E"/>
    <w:rsid w:val="5C0D41CE"/>
    <w:rsid w:val="5C0E2BF8"/>
    <w:rsid w:val="5C0E64E1"/>
    <w:rsid w:val="5C1A7946"/>
    <w:rsid w:val="5C210012"/>
    <w:rsid w:val="5C2CDA41"/>
    <w:rsid w:val="5C2E6AA7"/>
    <w:rsid w:val="5C407A86"/>
    <w:rsid w:val="5C4B04AE"/>
    <w:rsid w:val="5C4E5FB6"/>
    <w:rsid w:val="5C570F1F"/>
    <w:rsid w:val="5C57FB1E"/>
    <w:rsid w:val="5C593706"/>
    <w:rsid w:val="5C6079F7"/>
    <w:rsid w:val="5C678447"/>
    <w:rsid w:val="5C6D3A59"/>
    <w:rsid w:val="5C7BE2FD"/>
    <w:rsid w:val="5C813B62"/>
    <w:rsid w:val="5C8DE177"/>
    <w:rsid w:val="5C959FE3"/>
    <w:rsid w:val="5C9A2938"/>
    <w:rsid w:val="5CA0EB91"/>
    <w:rsid w:val="5CA7D837"/>
    <w:rsid w:val="5CB8C9FA"/>
    <w:rsid w:val="5CBE9B80"/>
    <w:rsid w:val="5CC547F7"/>
    <w:rsid w:val="5CE5CF43"/>
    <w:rsid w:val="5CE711BE"/>
    <w:rsid w:val="5CEA44F3"/>
    <w:rsid w:val="5CF11987"/>
    <w:rsid w:val="5CFBFBC6"/>
    <w:rsid w:val="5CFCDDA2"/>
    <w:rsid w:val="5D0C2C4F"/>
    <w:rsid w:val="5D0FCF4E"/>
    <w:rsid w:val="5D1FFC7D"/>
    <w:rsid w:val="5D468E4C"/>
    <w:rsid w:val="5D559F83"/>
    <w:rsid w:val="5D60D87E"/>
    <w:rsid w:val="5D63AF43"/>
    <w:rsid w:val="5D69599A"/>
    <w:rsid w:val="5D7059B3"/>
    <w:rsid w:val="5D76A1AD"/>
    <w:rsid w:val="5D78B95F"/>
    <w:rsid w:val="5D78CE83"/>
    <w:rsid w:val="5D858B13"/>
    <w:rsid w:val="5D875524"/>
    <w:rsid w:val="5D95F791"/>
    <w:rsid w:val="5D9B3009"/>
    <w:rsid w:val="5DA0C470"/>
    <w:rsid w:val="5DA744E6"/>
    <w:rsid w:val="5DC615D1"/>
    <w:rsid w:val="5DCD3D49"/>
    <w:rsid w:val="5DDF28D6"/>
    <w:rsid w:val="5DEAC774"/>
    <w:rsid w:val="5DEAEF16"/>
    <w:rsid w:val="5DF1E93D"/>
    <w:rsid w:val="5DF3A373"/>
    <w:rsid w:val="5DF94CA6"/>
    <w:rsid w:val="5DFD9FB3"/>
    <w:rsid w:val="5E04446A"/>
    <w:rsid w:val="5E114D9A"/>
    <w:rsid w:val="5E1312E8"/>
    <w:rsid w:val="5E1A9778"/>
    <w:rsid w:val="5E1B5AD1"/>
    <w:rsid w:val="5E2A1290"/>
    <w:rsid w:val="5E2E1E65"/>
    <w:rsid w:val="5E3C2DEE"/>
    <w:rsid w:val="5E3D3907"/>
    <w:rsid w:val="5E4D2F46"/>
    <w:rsid w:val="5E50F443"/>
    <w:rsid w:val="5E65C7BE"/>
    <w:rsid w:val="5E8E8234"/>
    <w:rsid w:val="5E974E3F"/>
    <w:rsid w:val="5E9833B5"/>
    <w:rsid w:val="5E9D5C59"/>
    <w:rsid w:val="5EBB56B7"/>
    <w:rsid w:val="5EC21035"/>
    <w:rsid w:val="5ECB24E7"/>
    <w:rsid w:val="5EE1CFA7"/>
    <w:rsid w:val="5EE3757D"/>
    <w:rsid w:val="5EECC672"/>
    <w:rsid w:val="5EF42AD1"/>
    <w:rsid w:val="5EFEF90B"/>
    <w:rsid w:val="5F0CCC7F"/>
    <w:rsid w:val="5F196291"/>
    <w:rsid w:val="5F34B0B8"/>
    <w:rsid w:val="5F389FDC"/>
    <w:rsid w:val="5F3A1745"/>
    <w:rsid w:val="5F3DB5E3"/>
    <w:rsid w:val="5F45DAFD"/>
    <w:rsid w:val="5F4E975A"/>
    <w:rsid w:val="5F4FDBE4"/>
    <w:rsid w:val="5F55E586"/>
    <w:rsid w:val="5F575828"/>
    <w:rsid w:val="5F6A3CC9"/>
    <w:rsid w:val="5F6AC57E"/>
    <w:rsid w:val="5F6FAA94"/>
    <w:rsid w:val="5F70B5A3"/>
    <w:rsid w:val="5F730119"/>
    <w:rsid w:val="5F74A6A6"/>
    <w:rsid w:val="5F74E436"/>
    <w:rsid w:val="5F79F4ED"/>
    <w:rsid w:val="5F7A295F"/>
    <w:rsid w:val="5F7B1495"/>
    <w:rsid w:val="5F7C1508"/>
    <w:rsid w:val="5F8B4593"/>
    <w:rsid w:val="5FA5A9B6"/>
    <w:rsid w:val="5FAD1DFB"/>
    <w:rsid w:val="5FAFC876"/>
    <w:rsid w:val="5FB1807A"/>
    <w:rsid w:val="5FB438C9"/>
    <w:rsid w:val="5FB532A3"/>
    <w:rsid w:val="5FD1D70B"/>
    <w:rsid w:val="5FD492E5"/>
    <w:rsid w:val="5FD88FB4"/>
    <w:rsid w:val="5FDCCABC"/>
    <w:rsid w:val="5FEBB012"/>
    <w:rsid w:val="5FF93BE4"/>
    <w:rsid w:val="6003DAA8"/>
    <w:rsid w:val="600C67D8"/>
    <w:rsid w:val="60115A77"/>
    <w:rsid w:val="6015EB3E"/>
    <w:rsid w:val="602FE7E1"/>
    <w:rsid w:val="6042214A"/>
    <w:rsid w:val="6075DA94"/>
    <w:rsid w:val="60794F79"/>
    <w:rsid w:val="609751C9"/>
    <w:rsid w:val="60A0C07E"/>
    <w:rsid w:val="60A4DB2D"/>
    <w:rsid w:val="60AB2C3B"/>
    <w:rsid w:val="60B3FAC2"/>
    <w:rsid w:val="60CF999A"/>
    <w:rsid w:val="60E1B752"/>
    <w:rsid w:val="60EFE323"/>
    <w:rsid w:val="60F35336"/>
    <w:rsid w:val="60FBCD7B"/>
    <w:rsid w:val="610175FA"/>
    <w:rsid w:val="611D54FE"/>
    <w:rsid w:val="612D553F"/>
    <w:rsid w:val="613D43FD"/>
    <w:rsid w:val="614B90F9"/>
    <w:rsid w:val="614CF3BC"/>
    <w:rsid w:val="6152D3F3"/>
    <w:rsid w:val="6157CF45"/>
    <w:rsid w:val="6159EF87"/>
    <w:rsid w:val="61627A8B"/>
    <w:rsid w:val="61678264"/>
    <w:rsid w:val="617125C7"/>
    <w:rsid w:val="61812476"/>
    <w:rsid w:val="61845346"/>
    <w:rsid w:val="61877224"/>
    <w:rsid w:val="618B2317"/>
    <w:rsid w:val="61950C45"/>
    <w:rsid w:val="619AC9B3"/>
    <w:rsid w:val="619CD3FF"/>
    <w:rsid w:val="61B2B8D9"/>
    <w:rsid w:val="61CEEF01"/>
    <w:rsid w:val="61CF6CE9"/>
    <w:rsid w:val="61DDA5C0"/>
    <w:rsid w:val="61DE0E0A"/>
    <w:rsid w:val="61F7BA0F"/>
    <w:rsid w:val="61FCFFA0"/>
    <w:rsid w:val="620214D6"/>
    <w:rsid w:val="6205707E"/>
    <w:rsid w:val="621A8ED6"/>
    <w:rsid w:val="621BB537"/>
    <w:rsid w:val="621C2217"/>
    <w:rsid w:val="6223CC7F"/>
    <w:rsid w:val="6225432D"/>
    <w:rsid w:val="62346F84"/>
    <w:rsid w:val="6238E6BA"/>
    <w:rsid w:val="6265E251"/>
    <w:rsid w:val="626CE3AF"/>
    <w:rsid w:val="62791B54"/>
    <w:rsid w:val="6281C519"/>
    <w:rsid w:val="62B5BE2F"/>
    <w:rsid w:val="62BA1DA7"/>
    <w:rsid w:val="62C03621"/>
    <w:rsid w:val="62CADCCD"/>
    <w:rsid w:val="62CC5998"/>
    <w:rsid w:val="62D6DEA8"/>
    <w:rsid w:val="62E83FB4"/>
    <w:rsid w:val="6305D0B3"/>
    <w:rsid w:val="630F49AA"/>
    <w:rsid w:val="63137706"/>
    <w:rsid w:val="631DC3C2"/>
    <w:rsid w:val="6331839A"/>
    <w:rsid w:val="63327632"/>
    <w:rsid w:val="6347FB5A"/>
    <w:rsid w:val="6352305C"/>
    <w:rsid w:val="63642332"/>
    <w:rsid w:val="63672FE7"/>
    <w:rsid w:val="638D797D"/>
    <w:rsid w:val="638E5905"/>
    <w:rsid w:val="63907550"/>
    <w:rsid w:val="639CBC16"/>
    <w:rsid w:val="63A71360"/>
    <w:rsid w:val="63D0D3F6"/>
    <w:rsid w:val="63D34BC8"/>
    <w:rsid w:val="63D4E36D"/>
    <w:rsid w:val="63E9478A"/>
    <w:rsid w:val="63F0E5EE"/>
    <w:rsid w:val="6416E401"/>
    <w:rsid w:val="641738DB"/>
    <w:rsid w:val="642772B3"/>
    <w:rsid w:val="642D5B75"/>
    <w:rsid w:val="64450934"/>
    <w:rsid w:val="6447EFF2"/>
    <w:rsid w:val="64481E1F"/>
    <w:rsid w:val="644DCF7B"/>
    <w:rsid w:val="645A2AB3"/>
    <w:rsid w:val="645F29D5"/>
    <w:rsid w:val="6460074B"/>
    <w:rsid w:val="64698D62"/>
    <w:rsid w:val="64710E82"/>
    <w:rsid w:val="64790649"/>
    <w:rsid w:val="648E393C"/>
    <w:rsid w:val="64966445"/>
    <w:rsid w:val="649D2A67"/>
    <w:rsid w:val="64A06835"/>
    <w:rsid w:val="64A4AC1E"/>
    <w:rsid w:val="64B9FB92"/>
    <w:rsid w:val="64C1B210"/>
    <w:rsid w:val="64C794AC"/>
    <w:rsid w:val="64C8E236"/>
    <w:rsid w:val="64CD35F8"/>
    <w:rsid w:val="64D68186"/>
    <w:rsid w:val="64DAD086"/>
    <w:rsid w:val="64F1EA22"/>
    <w:rsid w:val="64F7D9DC"/>
    <w:rsid w:val="65070DAB"/>
    <w:rsid w:val="6516DC50"/>
    <w:rsid w:val="6521ED1B"/>
    <w:rsid w:val="652C05AC"/>
    <w:rsid w:val="65485F4F"/>
    <w:rsid w:val="65545E0B"/>
    <w:rsid w:val="6560B60C"/>
    <w:rsid w:val="6563942E"/>
    <w:rsid w:val="656C0BD6"/>
    <w:rsid w:val="65795915"/>
    <w:rsid w:val="6579C19C"/>
    <w:rsid w:val="657BBD38"/>
    <w:rsid w:val="657EA3CB"/>
    <w:rsid w:val="658387EE"/>
    <w:rsid w:val="6584A901"/>
    <w:rsid w:val="658CB64F"/>
    <w:rsid w:val="659A7049"/>
    <w:rsid w:val="65AB43CC"/>
    <w:rsid w:val="65AD4FF6"/>
    <w:rsid w:val="65AEF621"/>
    <w:rsid w:val="65BB36C9"/>
    <w:rsid w:val="65C34D6D"/>
    <w:rsid w:val="65C3AA31"/>
    <w:rsid w:val="65C67CDF"/>
    <w:rsid w:val="65C9C2BA"/>
    <w:rsid w:val="65CD4C2C"/>
    <w:rsid w:val="65F5F17F"/>
    <w:rsid w:val="6617D55F"/>
    <w:rsid w:val="661D3A8A"/>
    <w:rsid w:val="6621CB2A"/>
    <w:rsid w:val="6643945F"/>
    <w:rsid w:val="6643D469"/>
    <w:rsid w:val="6648ED71"/>
    <w:rsid w:val="6652C265"/>
    <w:rsid w:val="66591728"/>
    <w:rsid w:val="6660410D"/>
    <w:rsid w:val="6667AF48"/>
    <w:rsid w:val="667E47B8"/>
    <w:rsid w:val="667E4BC6"/>
    <w:rsid w:val="6681B558"/>
    <w:rsid w:val="6686FB05"/>
    <w:rsid w:val="6693446F"/>
    <w:rsid w:val="669A649E"/>
    <w:rsid w:val="66BA5C9F"/>
    <w:rsid w:val="66BBD044"/>
    <w:rsid w:val="66C47C6F"/>
    <w:rsid w:val="66C81612"/>
    <w:rsid w:val="66CFC44F"/>
    <w:rsid w:val="66D0D090"/>
    <w:rsid w:val="66E5D32F"/>
    <w:rsid w:val="66E9165F"/>
    <w:rsid w:val="66F0EFBE"/>
    <w:rsid w:val="671FBAB7"/>
    <w:rsid w:val="673DE504"/>
    <w:rsid w:val="673E1BC2"/>
    <w:rsid w:val="674EA545"/>
    <w:rsid w:val="675EAB40"/>
    <w:rsid w:val="67626A0D"/>
    <w:rsid w:val="67684104"/>
    <w:rsid w:val="676E2F61"/>
    <w:rsid w:val="6771FF69"/>
    <w:rsid w:val="67741F8F"/>
    <w:rsid w:val="6777EB6E"/>
    <w:rsid w:val="677B926A"/>
    <w:rsid w:val="6785877F"/>
    <w:rsid w:val="678DC249"/>
    <w:rsid w:val="67AD1913"/>
    <w:rsid w:val="67BFC981"/>
    <w:rsid w:val="67C48EDE"/>
    <w:rsid w:val="67C96499"/>
    <w:rsid w:val="67D1F5C8"/>
    <w:rsid w:val="67DA0511"/>
    <w:rsid w:val="67E3EB92"/>
    <w:rsid w:val="67EA85C9"/>
    <w:rsid w:val="67F34BD1"/>
    <w:rsid w:val="67F43EEF"/>
    <w:rsid w:val="68026CA6"/>
    <w:rsid w:val="68207083"/>
    <w:rsid w:val="682881C7"/>
    <w:rsid w:val="683B22BA"/>
    <w:rsid w:val="6840C170"/>
    <w:rsid w:val="6847C6D2"/>
    <w:rsid w:val="68541671"/>
    <w:rsid w:val="6863C0DB"/>
    <w:rsid w:val="68666D6B"/>
    <w:rsid w:val="687C7CD8"/>
    <w:rsid w:val="6884369A"/>
    <w:rsid w:val="68894DBF"/>
    <w:rsid w:val="6899CC9F"/>
    <w:rsid w:val="68A7FD8D"/>
    <w:rsid w:val="68B7A42E"/>
    <w:rsid w:val="68BC49C3"/>
    <w:rsid w:val="68BDE027"/>
    <w:rsid w:val="68C8A910"/>
    <w:rsid w:val="68C9CCC7"/>
    <w:rsid w:val="68CF3E34"/>
    <w:rsid w:val="68D0DD8D"/>
    <w:rsid w:val="68DDD83C"/>
    <w:rsid w:val="68E69721"/>
    <w:rsid w:val="68E84498"/>
    <w:rsid w:val="68EEC65C"/>
    <w:rsid w:val="68FED586"/>
    <w:rsid w:val="690B21FC"/>
    <w:rsid w:val="69173450"/>
    <w:rsid w:val="691CB3E7"/>
    <w:rsid w:val="69266042"/>
    <w:rsid w:val="692EDA59"/>
    <w:rsid w:val="69369383"/>
    <w:rsid w:val="69381070"/>
    <w:rsid w:val="69508342"/>
    <w:rsid w:val="6956A2DE"/>
    <w:rsid w:val="696CA355"/>
    <w:rsid w:val="6980963E"/>
    <w:rsid w:val="6981164C"/>
    <w:rsid w:val="6982140D"/>
    <w:rsid w:val="698A84F3"/>
    <w:rsid w:val="69940814"/>
    <w:rsid w:val="69A9C638"/>
    <w:rsid w:val="69BB793E"/>
    <w:rsid w:val="69DEFA85"/>
    <w:rsid w:val="69F3A72B"/>
    <w:rsid w:val="69F4EBEF"/>
    <w:rsid w:val="69F52AEA"/>
    <w:rsid w:val="69F67602"/>
    <w:rsid w:val="69F8B8D6"/>
    <w:rsid w:val="6A06E8DC"/>
    <w:rsid w:val="6A14E766"/>
    <w:rsid w:val="6A1A3D6B"/>
    <w:rsid w:val="6A24B9CB"/>
    <w:rsid w:val="6A27CF2E"/>
    <w:rsid w:val="6A27EB1C"/>
    <w:rsid w:val="6A316EC2"/>
    <w:rsid w:val="6A32864A"/>
    <w:rsid w:val="6A42F4C6"/>
    <w:rsid w:val="6A447EC1"/>
    <w:rsid w:val="6A502725"/>
    <w:rsid w:val="6A5F337E"/>
    <w:rsid w:val="6A69FB28"/>
    <w:rsid w:val="6A7D5404"/>
    <w:rsid w:val="6AA94F1E"/>
    <w:rsid w:val="6AABC6CC"/>
    <w:rsid w:val="6AAF8C30"/>
    <w:rsid w:val="6AB3332C"/>
    <w:rsid w:val="6AB64BD5"/>
    <w:rsid w:val="6ABE4094"/>
    <w:rsid w:val="6AC7F8EE"/>
    <w:rsid w:val="6AD62F47"/>
    <w:rsid w:val="6ADB40D2"/>
    <w:rsid w:val="6AF0ABAD"/>
    <w:rsid w:val="6B054D1E"/>
    <w:rsid w:val="6B0F81F1"/>
    <w:rsid w:val="6B1DE46E"/>
    <w:rsid w:val="6B2CCCF8"/>
    <w:rsid w:val="6B2F2F04"/>
    <w:rsid w:val="6B3BF36D"/>
    <w:rsid w:val="6B43B645"/>
    <w:rsid w:val="6B47922C"/>
    <w:rsid w:val="6B496752"/>
    <w:rsid w:val="6B4C7C8B"/>
    <w:rsid w:val="6B5A9E5A"/>
    <w:rsid w:val="6B6C85E2"/>
    <w:rsid w:val="6B728EEC"/>
    <w:rsid w:val="6B8C2C04"/>
    <w:rsid w:val="6B8F778C"/>
    <w:rsid w:val="6B9F7596"/>
    <w:rsid w:val="6BA0B263"/>
    <w:rsid w:val="6BADEA36"/>
    <w:rsid w:val="6BB6CCC8"/>
    <w:rsid w:val="6BE8E98F"/>
    <w:rsid w:val="6BEF44F0"/>
    <w:rsid w:val="6BF8E29C"/>
    <w:rsid w:val="6C19ECD6"/>
    <w:rsid w:val="6C1BACCE"/>
    <w:rsid w:val="6C3DC8B6"/>
    <w:rsid w:val="6C47972D"/>
    <w:rsid w:val="6C71678C"/>
    <w:rsid w:val="6C71C115"/>
    <w:rsid w:val="6C72EFAE"/>
    <w:rsid w:val="6C76B784"/>
    <w:rsid w:val="6C7F7A26"/>
    <w:rsid w:val="6C8BE0CF"/>
    <w:rsid w:val="6CA89F86"/>
    <w:rsid w:val="6CC89D59"/>
    <w:rsid w:val="6CCCC3F5"/>
    <w:rsid w:val="6CD2CF78"/>
    <w:rsid w:val="6CE05E66"/>
    <w:rsid w:val="6CF43C3F"/>
    <w:rsid w:val="6CF694B2"/>
    <w:rsid w:val="6CFD886E"/>
    <w:rsid w:val="6D1D2830"/>
    <w:rsid w:val="6D209329"/>
    <w:rsid w:val="6D2C2CB7"/>
    <w:rsid w:val="6D322D53"/>
    <w:rsid w:val="6D3E7CA1"/>
    <w:rsid w:val="6D426F7A"/>
    <w:rsid w:val="6D4F89F3"/>
    <w:rsid w:val="6D56360E"/>
    <w:rsid w:val="6D57EB99"/>
    <w:rsid w:val="6D6105B1"/>
    <w:rsid w:val="6D701618"/>
    <w:rsid w:val="6D76880A"/>
    <w:rsid w:val="6D94B2FD"/>
    <w:rsid w:val="6D9D6ABA"/>
    <w:rsid w:val="6DB007A4"/>
    <w:rsid w:val="6DC03A5A"/>
    <w:rsid w:val="6DD2D9FE"/>
    <w:rsid w:val="6DD382E5"/>
    <w:rsid w:val="6DDBFD05"/>
    <w:rsid w:val="6DF045A5"/>
    <w:rsid w:val="6DFFE8EF"/>
    <w:rsid w:val="6E02B3B0"/>
    <w:rsid w:val="6E130CA4"/>
    <w:rsid w:val="6E14238E"/>
    <w:rsid w:val="6E1FD934"/>
    <w:rsid w:val="6E38793B"/>
    <w:rsid w:val="6E430DA6"/>
    <w:rsid w:val="6E47C328"/>
    <w:rsid w:val="6E49C027"/>
    <w:rsid w:val="6E5A72A9"/>
    <w:rsid w:val="6E689F17"/>
    <w:rsid w:val="6E71B880"/>
    <w:rsid w:val="6E8D3B08"/>
    <w:rsid w:val="6E8D4B65"/>
    <w:rsid w:val="6E96823A"/>
    <w:rsid w:val="6E9D6460"/>
    <w:rsid w:val="6EB21AB1"/>
    <w:rsid w:val="6EB66F61"/>
    <w:rsid w:val="6EBBC829"/>
    <w:rsid w:val="6EBD6CC7"/>
    <w:rsid w:val="6EC216B2"/>
    <w:rsid w:val="6EC35EF9"/>
    <w:rsid w:val="6ECD03CF"/>
    <w:rsid w:val="6ECF3EB3"/>
    <w:rsid w:val="6ED88F64"/>
    <w:rsid w:val="6EE2D946"/>
    <w:rsid w:val="6EE76D80"/>
    <w:rsid w:val="6EF34372"/>
    <w:rsid w:val="6EFB4051"/>
    <w:rsid w:val="6F087820"/>
    <w:rsid w:val="6F1079E7"/>
    <w:rsid w:val="6F3E80B0"/>
    <w:rsid w:val="6F553515"/>
    <w:rsid w:val="6F5A0EBA"/>
    <w:rsid w:val="6F6EC1F0"/>
    <w:rsid w:val="6F7472F5"/>
    <w:rsid w:val="6F7794AD"/>
    <w:rsid w:val="6F7C41A3"/>
    <w:rsid w:val="6F861C2C"/>
    <w:rsid w:val="6F90780D"/>
    <w:rsid w:val="6F962B5A"/>
    <w:rsid w:val="6FAE7A0F"/>
    <w:rsid w:val="6FB14535"/>
    <w:rsid w:val="6FC38191"/>
    <w:rsid w:val="6FCCAE19"/>
    <w:rsid w:val="6FCD4810"/>
    <w:rsid w:val="6FD78E49"/>
    <w:rsid w:val="6FD965C4"/>
    <w:rsid w:val="6FE09B06"/>
    <w:rsid w:val="6FF6B5BA"/>
    <w:rsid w:val="6FFB8163"/>
    <w:rsid w:val="6FFE3857"/>
    <w:rsid w:val="7005EDBB"/>
    <w:rsid w:val="701623F8"/>
    <w:rsid w:val="702C5CD8"/>
    <w:rsid w:val="70345CAF"/>
    <w:rsid w:val="70412A22"/>
    <w:rsid w:val="704AFB7A"/>
    <w:rsid w:val="704E315A"/>
    <w:rsid w:val="704EC94D"/>
    <w:rsid w:val="7057E662"/>
    <w:rsid w:val="7058926B"/>
    <w:rsid w:val="7060CEED"/>
    <w:rsid w:val="70673B46"/>
    <w:rsid w:val="706D7F40"/>
    <w:rsid w:val="707D8724"/>
    <w:rsid w:val="7082F7A1"/>
    <w:rsid w:val="7089B431"/>
    <w:rsid w:val="7096630F"/>
    <w:rsid w:val="7099397E"/>
    <w:rsid w:val="70A755A4"/>
    <w:rsid w:val="70B076D0"/>
    <w:rsid w:val="70C8DEA2"/>
    <w:rsid w:val="70D3B8D8"/>
    <w:rsid w:val="70E6660C"/>
    <w:rsid w:val="70E7EAF7"/>
    <w:rsid w:val="70FAD5DB"/>
    <w:rsid w:val="70FBC8D6"/>
    <w:rsid w:val="71058D86"/>
    <w:rsid w:val="710C2176"/>
    <w:rsid w:val="711480A8"/>
    <w:rsid w:val="71292730"/>
    <w:rsid w:val="712C486E"/>
    <w:rsid w:val="71318102"/>
    <w:rsid w:val="713D8345"/>
    <w:rsid w:val="71509796"/>
    <w:rsid w:val="7158073A"/>
    <w:rsid w:val="715BBEF0"/>
    <w:rsid w:val="716C913E"/>
    <w:rsid w:val="716F63C5"/>
    <w:rsid w:val="7173A567"/>
    <w:rsid w:val="717D9075"/>
    <w:rsid w:val="71817D71"/>
    <w:rsid w:val="71A69499"/>
    <w:rsid w:val="71A9FD11"/>
    <w:rsid w:val="71AA28C5"/>
    <w:rsid w:val="71AA544B"/>
    <w:rsid w:val="71AD68C2"/>
    <w:rsid w:val="71AE38B7"/>
    <w:rsid w:val="71C2A53E"/>
    <w:rsid w:val="71DDA1A5"/>
    <w:rsid w:val="71F5A6C1"/>
    <w:rsid w:val="71FAF4C7"/>
    <w:rsid w:val="72002F28"/>
    <w:rsid w:val="720182DB"/>
    <w:rsid w:val="720D1842"/>
    <w:rsid w:val="72145D42"/>
    <w:rsid w:val="721AAD38"/>
    <w:rsid w:val="7232E113"/>
    <w:rsid w:val="7238F430"/>
    <w:rsid w:val="7256B262"/>
    <w:rsid w:val="725840C4"/>
    <w:rsid w:val="7258A238"/>
    <w:rsid w:val="72676525"/>
    <w:rsid w:val="726E8D69"/>
    <w:rsid w:val="72750D0D"/>
    <w:rsid w:val="7285FBE2"/>
    <w:rsid w:val="72A3D5E1"/>
    <w:rsid w:val="72B0EEBD"/>
    <w:rsid w:val="72B5D897"/>
    <w:rsid w:val="72B9254B"/>
    <w:rsid w:val="72BC9F96"/>
    <w:rsid w:val="72CCE165"/>
    <w:rsid w:val="72CDCC1C"/>
    <w:rsid w:val="72D3B3F9"/>
    <w:rsid w:val="72D75C34"/>
    <w:rsid w:val="72E03839"/>
    <w:rsid w:val="72E0F7A5"/>
    <w:rsid w:val="72E14D13"/>
    <w:rsid w:val="72E53790"/>
    <w:rsid w:val="72E5634F"/>
    <w:rsid w:val="72EF3E1F"/>
    <w:rsid w:val="72F78F51"/>
    <w:rsid w:val="72F851FD"/>
    <w:rsid w:val="7302AA37"/>
    <w:rsid w:val="73139047"/>
    <w:rsid w:val="731D4DD2"/>
    <w:rsid w:val="732196AB"/>
    <w:rsid w:val="7327A191"/>
    <w:rsid w:val="732ED1EF"/>
    <w:rsid w:val="732FCF30"/>
    <w:rsid w:val="735ECD30"/>
    <w:rsid w:val="7360273C"/>
    <w:rsid w:val="7364173B"/>
    <w:rsid w:val="73690BA4"/>
    <w:rsid w:val="736FE5BE"/>
    <w:rsid w:val="737DC710"/>
    <w:rsid w:val="737F117E"/>
    <w:rsid w:val="737FB74A"/>
    <w:rsid w:val="738D70BD"/>
    <w:rsid w:val="739BFF89"/>
    <w:rsid w:val="73A8188D"/>
    <w:rsid w:val="73A91DDC"/>
    <w:rsid w:val="73C07866"/>
    <w:rsid w:val="73C45176"/>
    <w:rsid w:val="73C6C4EF"/>
    <w:rsid w:val="73DB46E0"/>
    <w:rsid w:val="73E2D610"/>
    <w:rsid w:val="73F12548"/>
    <w:rsid w:val="73F66ECC"/>
    <w:rsid w:val="7406ACE2"/>
    <w:rsid w:val="74147694"/>
    <w:rsid w:val="7420EB4D"/>
    <w:rsid w:val="74295A03"/>
    <w:rsid w:val="74366503"/>
    <w:rsid w:val="743A746D"/>
    <w:rsid w:val="743CA340"/>
    <w:rsid w:val="743DC579"/>
    <w:rsid w:val="74479F95"/>
    <w:rsid w:val="745B0F72"/>
    <w:rsid w:val="746522DA"/>
    <w:rsid w:val="746D2BBA"/>
    <w:rsid w:val="74752407"/>
    <w:rsid w:val="74830751"/>
    <w:rsid w:val="7483F9AD"/>
    <w:rsid w:val="748BBF19"/>
    <w:rsid w:val="7491B77D"/>
    <w:rsid w:val="749ECE7F"/>
    <w:rsid w:val="74A40C19"/>
    <w:rsid w:val="74A70487"/>
    <w:rsid w:val="74B64848"/>
    <w:rsid w:val="74C41833"/>
    <w:rsid w:val="74C9597E"/>
    <w:rsid w:val="74CFB073"/>
    <w:rsid w:val="74D347F1"/>
    <w:rsid w:val="74DC134D"/>
    <w:rsid w:val="74E044AA"/>
    <w:rsid w:val="74F43D20"/>
    <w:rsid w:val="75107176"/>
    <w:rsid w:val="75136828"/>
    <w:rsid w:val="75199771"/>
    <w:rsid w:val="751B87AB"/>
    <w:rsid w:val="753954B5"/>
    <w:rsid w:val="753B510B"/>
    <w:rsid w:val="754A2616"/>
    <w:rsid w:val="7571C486"/>
    <w:rsid w:val="7579F311"/>
    <w:rsid w:val="7581E7BF"/>
    <w:rsid w:val="759E9A26"/>
    <w:rsid w:val="75B2F1BA"/>
    <w:rsid w:val="75BD1C71"/>
    <w:rsid w:val="75CBF576"/>
    <w:rsid w:val="75D9EF35"/>
    <w:rsid w:val="75F1D277"/>
    <w:rsid w:val="760894D8"/>
    <w:rsid w:val="760DEBE2"/>
    <w:rsid w:val="7619129A"/>
    <w:rsid w:val="7627615F"/>
    <w:rsid w:val="762BB9CA"/>
    <w:rsid w:val="76460786"/>
    <w:rsid w:val="7648A748"/>
    <w:rsid w:val="76517D1B"/>
    <w:rsid w:val="7654DC63"/>
    <w:rsid w:val="7654EE94"/>
    <w:rsid w:val="7656831D"/>
    <w:rsid w:val="76572BD8"/>
    <w:rsid w:val="7658A16A"/>
    <w:rsid w:val="765FF85D"/>
    <w:rsid w:val="7664222E"/>
    <w:rsid w:val="7673D144"/>
    <w:rsid w:val="767E05FD"/>
    <w:rsid w:val="7682CC5C"/>
    <w:rsid w:val="7688DF84"/>
    <w:rsid w:val="768B7E30"/>
    <w:rsid w:val="769A2E0D"/>
    <w:rsid w:val="76AC0701"/>
    <w:rsid w:val="76BEF2CF"/>
    <w:rsid w:val="76D9F4D1"/>
    <w:rsid w:val="76E2804C"/>
    <w:rsid w:val="76E38B1E"/>
    <w:rsid w:val="76E6A6EC"/>
    <w:rsid w:val="76E7ADF0"/>
    <w:rsid w:val="76EB6279"/>
    <w:rsid w:val="76EE045F"/>
    <w:rsid w:val="76EE078D"/>
    <w:rsid w:val="76F49C46"/>
    <w:rsid w:val="76FBACAD"/>
    <w:rsid w:val="7709BBBD"/>
    <w:rsid w:val="771581F8"/>
    <w:rsid w:val="7717AB8A"/>
    <w:rsid w:val="77197CDD"/>
    <w:rsid w:val="771B2D1A"/>
    <w:rsid w:val="772338C4"/>
    <w:rsid w:val="772E93A2"/>
    <w:rsid w:val="7730DE71"/>
    <w:rsid w:val="7731C9DE"/>
    <w:rsid w:val="773A7829"/>
    <w:rsid w:val="7746F42F"/>
    <w:rsid w:val="774D68EA"/>
    <w:rsid w:val="7755453C"/>
    <w:rsid w:val="7756890E"/>
    <w:rsid w:val="77895E5A"/>
    <w:rsid w:val="779BB006"/>
    <w:rsid w:val="779D8FF4"/>
    <w:rsid w:val="77C9B5D9"/>
    <w:rsid w:val="77CCB23E"/>
    <w:rsid w:val="77D2FAA1"/>
    <w:rsid w:val="77D91245"/>
    <w:rsid w:val="77E28594"/>
    <w:rsid w:val="77E77C25"/>
    <w:rsid w:val="77E8DA0C"/>
    <w:rsid w:val="77EA10C8"/>
    <w:rsid w:val="77EEA771"/>
    <w:rsid w:val="77F3B5A0"/>
    <w:rsid w:val="77F87924"/>
    <w:rsid w:val="77FF49B5"/>
    <w:rsid w:val="7802AE91"/>
    <w:rsid w:val="7805C3EE"/>
    <w:rsid w:val="78065F46"/>
    <w:rsid w:val="78122033"/>
    <w:rsid w:val="7827D1E3"/>
    <w:rsid w:val="782C3110"/>
    <w:rsid w:val="7831E08D"/>
    <w:rsid w:val="78379C89"/>
    <w:rsid w:val="78444E94"/>
    <w:rsid w:val="787A25E8"/>
    <w:rsid w:val="787AF3A6"/>
    <w:rsid w:val="787BF32C"/>
    <w:rsid w:val="787F5B7F"/>
    <w:rsid w:val="788468C5"/>
    <w:rsid w:val="788E0E1B"/>
    <w:rsid w:val="789B6109"/>
    <w:rsid w:val="78A93F68"/>
    <w:rsid w:val="78A9F4A6"/>
    <w:rsid w:val="78AE04E7"/>
    <w:rsid w:val="78B17D85"/>
    <w:rsid w:val="78B2623C"/>
    <w:rsid w:val="78B296E9"/>
    <w:rsid w:val="78B428FF"/>
    <w:rsid w:val="78B4579A"/>
    <w:rsid w:val="78CEBEE8"/>
    <w:rsid w:val="78DDE596"/>
    <w:rsid w:val="78DEE70D"/>
    <w:rsid w:val="78DFD23D"/>
    <w:rsid w:val="78E09743"/>
    <w:rsid w:val="78EEE1F8"/>
    <w:rsid w:val="78FAC7D3"/>
    <w:rsid w:val="78FE27AE"/>
    <w:rsid w:val="790ECB3E"/>
    <w:rsid w:val="7914D8E3"/>
    <w:rsid w:val="79181DB4"/>
    <w:rsid w:val="7918DCF7"/>
    <w:rsid w:val="791C4BBE"/>
    <w:rsid w:val="792EEEE5"/>
    <w:rsid w:val="79455746"/>
    <w:rsid w:val="794E586E"/>
    <w:rsid w:val="79548A27"/>
    <w:rsid w:val="7959603C"/>
    <w:rsid w:val="795DA3F9"/>
    <w:rsid w:val="7969A96E"/>
    <w:rsid w:val="79714E94"/>
    <w:rsid w:val="797B2972"/>
    <w:rsid w:val="79801AC6"/>
    <w:rsid w:val="7986093E"/>
    <w:rsid w:val="798635DC"/>
    <w:rsid w:val="798C4831"/>
    <w:rsid w:val="798F12F6"/>
    <w:rsid w:val="79956853"/>
    <w:rsid w:val="79A28053"/>
    <w:rsid w:val="79BF96CA"/>
    <w:rsid w:val="79C2904D"/>
    <w:rsid w:val="79CD44D9"/>
    <w:rsid w:val="79CDB0EE"/>
    <w:rsid w:val="79D81184"/>
    <w:rsid w:val="79D91B38"/>
    <w:rsid w:val="7A015DF5"/>
    <w:rsid w:val="7A0AE295"/>
    <w:rsid w:val="7A1C99BA"/>
    <w:rsid w:val="7A1EF568"/>
    <w:rsid w:val="7A203605"/>
    <w:rsid w:val="7A319255"/>
    <w:rsid w:val="7A3A08B4"/>
    <w:rsid w:val="7A42540E"/>
    <w:rsid w:val="7A467F95"/>
    <w:rsid w:val="7A4ECBD8"/>
    <w:rsid w:val="7A6C83A9"/>
    <w:rsid w:val="7A91E797"/>
    <w:rsid w:val="7A93476F"/>
    <w:rsid w:val="7A9B34F5"/>
    <w:rsid w:val="7AB16DCA"/>
    <w:rsid w:val="7ABB62EE"/>
    <w:rsid w:val="7AC1E97A"/>
    <w:rsid w:val="7AC7B17B"/>
    <w:rsid w:val="7ACEF42F"/>
    <w:rsid w:val="7AD0CBD5"/>
    <w:rsid w:val="7AD32AB4"/>
    <w:rsid w:val="7AD63005"/>
    <w:rsid w:val="7ADA6053"/>
    <w:rsid w:val="7AE127A7"/>
    <w:rsid w:val="7AE6C7AA"/>
    <w:rsid w:val="7AEA342A"/>
    <w:rsid w:val="7AEA35B8"/>
    <w:rsid w:val="7AEA4F40"/>
    <w:rsid w:val="7AF07534"/>
    <w:rsid w:val="7AF5309D"/>
    <w:rsid w:val="7B11BCB9"/>
    <w:rsid w:val="7B1F852D"/>
    <w:rsid w:val="7B22063D"/>
    <w:rsid w:val="7B28961E"/>
    <w:rsid w:val="7B290F30"/>
    <w:rsid w:val="7B2E8D09"/>
    <w:rsid w:val="7B3FAF18"/>
    <w:rsid w:val="7B401DEA"/>
    <w:rsid w:val="7B59B291"/>
    <w:rsid w:val="7B5FB92C"/>
    <w:rsid w:val="7B73E1E5"/>
    <w:rsid w:val="7B7738BF"/>
    <w:rsid w:val="7B7F1196"/>
    <w:rsid w:val="7B861961"/>
    <w:rsid w:val="7BA53CCD"/>
    <w:rsid w:val="7BA9CF87"/>
    <w:rsid w:val="7BB1A1D8"/>
    <w:rsid w:val="7BC500DB"/>
    <w:rsid w:val="7BC69470"/>
    <w:rsid w:val="7BD382F5"/>
    <w:rsid w:val="7BDA9245"/>
    <w:rsid w:val="7BE1060A"/>
    <w:rsid w:val="7BE5FAAD"/>
    <w:rsid w:val="7BEA7C84"/>
    <w:rsid w:val="7BF8771D"/>
    <w:rsid w:val="7BF9CBE4"/>
    <w:rsid w:val="7C1531B8"/>
    <w:rsid w:val="7C239F4E"/>
    <w:rsid w:val="7C2EF2C0"/>
    <w:rsid w:val="7C3474A5"/>
    <w:rsid w:val="7C42EB09"/>
    <w:rsid w:val="7C6EFB15"/>
    <w:rsid w:val="7C7034BF"/>
    <w:rsid w:val="7C7FFFC7"/>
    <w:rsid w:val="7C8475E5"/>
    <w:rsid w:val="7C861FA1"/>
    <w:rsid w:val="7CAE0714"/>
    <w:rsid w:val="7CB22AF8"/>
    <w:rsid w:val="7CBEFB28"/>
    <w:rsid w:val="7CC196F8"/>
    <w:rsid w:val="7CC4BC72"/>
    <w:rsid w:val="7CC59EE0"/>
    <w:rsid w:val="7CE4A8E5"/>
    <w:rsid w:val="7CE910B5"/>
    <w:rsid w:val="7D10A171"/>
    <w:rsid w:val="7D149CB7"/>
    <w:rsid w:val="7D25766F"/>
    <w:rsid w:val="7D31EEA8"/>
    <w:rsid w:val="7D432D4A"/>
    <w:rsid w:val="7D4925FA"/>
    <w:rsid w:val="7D49A68F"/>
    <w:rsid w:val="7D4BF82F"/>
    <w:rsid w:val="7D5120F3"/>
    <w:rsid w:val="7D54A64E"/>
    <w:rsid w:val="7D59535B"/>
    <w:rsid w:val="7D65DCDF"/>
    <w:rsid w:val="7D72D55E"/>
    <w:rsid w:val="7D7C5546"/>
    <w:rsid w:val="7D8277A6"/>
    <w:rsid w:val="7D83F904"/>
    <w:rsid w:val="7D87C9A1"/>
    <w:rsid w:val="7D8ED2FB"/>
    <w:rsid w:val="7D8F8930"/>
    <w:rsid w:val="7D92BAD6"/>
    <w:rsid w:val="7DB25830"/>
    <w:rsid w:val="7DB2D39A"/>
    <w:rsid w:val="7DB64656"/>
    <w:rsid w:val="7DCAC321"/>
    <w:rsid w:val="7DE136A9"/>
    <w:rsid w:val="7DF2DCC3"/>
    <w:rsid w:val="7DF303B0"/>
    <w:rsid w:val="7E0C8463"/>
    <w:rsid w:val="7E10B8B4"/>
    <w:rsid w:val="7E18CCE2"/>
    <w:rsid w:val="7E39CC25"/>
    <w:rsid w:val="7E42F97A"/>
    <w:rsid w:val="7E465DBF"/>
    <w:rsid w:val="7E4AEE5F"/>
    <w:rsid w:val="7E505F09"/>
    <w:rsid w:val="7E535BB6"/>
    <w:rsid w:val="7E59A6FF"/>
    <w:rsid w:val="7E6FE714"/>
    <w:rsid w:val="7E73E557"/>
    <w:rsid w:val="7E783FD9"/>
    <w:rsid w:val="7E942C2E"/>
    <w:rsid w:val="7E94C67E"/>
    <w:rsid w:val="7E94DB63"/>
    <w:rsid w:val="7EAF5AD0"/>
    <w:rsid w:val="7EB162FB"/>
    <w:rsid w:val="7EBE4EA8"/>
    <w:rsid w:val="7EC3096D"/>
    <w:rsid w:val="7EF3A728"/>
    <w:rsid w:val="7EF8908B"/>
    <w:rsid w:val="7F02E2FA"/>
    <w:rsid w:val="7F19525D"/>
    <w:rsid w:val="7F21F207"/>
    <w:rsid w:val="7F25D1DA"/>
    <w:rsid w:val="7F2788BF"/>
    <w:rsid w:val="7F29625C"/>
    <w:rsid w:val="7F30D390"/>
    <w:rsid w:val="7F4A339D"/>
    <w:rsid w:val="7F5141D6"/>
    <w:rsid w:val="7F53A6E4"/>
    <w:rsid w:val="7F6EA618"/>
    <w:rsid w:val="7F721634"/>
    <w:rsid w:val="7F81FA41"/>
    <w:rsid w:val="7F87B902"/>
    <w:rsid w:val="7F8B8D42"/>
    <w:rsid w:val="7FA69BD7"/>
    <w:rsid w:val="7FAABDFA"/>
    <w:rsid w:val="7FAD2355"/>
    <w:rsid w:val="7FB04569"/>
    <w:rsid w:val="7FBCFC66"/>
    <w:rsid w:val="7FCA4C6F"/>
    <w:rsid w:val="7FD1FCC1"/>
    <w:rsid w:val="7FD347B2"/>
    <w:rsid w:val="7FD3B8F2"/>
    <w:rsid w:val="7FDBB36E"/>
    <w:rsid w:val="7FDFEA79"/>
    <w:rsid w:val="7FEDCF9B"/>
    <w:rsid w:val="7FFD1BC5"/>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7625E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7625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rsid w:val="007625E0"/>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rsid w:val="007625E0"/>
    <w:pPr>
      <w:keepNext/>
      <w:spacing w:before="240" w:after="60"/>
      <w:outlineLvl w:val="3"/>
    </w:pPr>
    <w:rPr>
      <w:rFonts w:ascii="Arial" w:hAnsi="Arial" w:cs="Times New Roman"/>
      <w:b/>
      <w:bCs/>
      <w:szCs w:val="28"/>
    </w:rPr>
  </w:style>
  <w:style w:type="paragraph" w:styleId="5">
    <w:name w:val="heading 5"/>
    <w:basedOn w:val="a"/>
    <w:next w:val="a"/>
    <w:qFormat/>
    <w:rsid w:val="007625E0"/>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625E0"/>
  </w:style>
  <w:style w:type="character" w:customStyle="1" w:styleId="WW8Num1z1">
    <w:name w:val="WW8Num1z1"/>
    <w:rsid w:val="007625E0"/>
  </w:style>
  <w:style w:type="character" w:customStyle="1" w:styleId="WW8Num1z2">
    <w:name w:val="WW8Num1z2"/>
    <w:rsid w:val="007625E0"/>
  </w:style>
  <w:style w:type="character" w:customStyle="1" w:styleId="WW8Num1z3">
    <w:name w:val="WW8Num1z3"/>
    <w:rsid w:val="007625E0"/>
  </w:style>
  <w:style w:type="character" w:customStyle="1" w:styleId="WW8Num1z4">
    <w:name w:val="WW8Num1z4"/>
    <w:rsid w:val="007625E0"/>
    <w:rPr>
      <w:rFonts w:ascii="Arial" w:hAnsi="Arial" w:cs="Times New Roman"/>
      <w:b w:val="0"/>
      <w:i w:val="0"/>
      <w:sz w:val="20"/>
      <w:szCs w:val="20"/>
    </w:rPr>
  </w:style>
  <w:style w:type="character" w:customStyle="1" w:styleId="WW8Num1z5">
    <w:name w:val="WW8Num1z5"/>
    <w:rsid w:val="007625E0"/>
  </w:style>
  <w:style w:type="character" w:customStyle="1" w:styleId="WW8Num1z6">
    <w:name w:val="WW8Num1z6"/>
    <w:rsid w:val="007625E0"/>
  </w:style>
  <w:style w:type="character" w:customStyle="1" w:styleId="WW8Num1z7">
    <w:name w:val="WW8Num1z7"/>
    <w:rsid w:val="007625E0"/>
  </w:style>
  <w:style w:type="character" w:customStyle="1" w:styleId="WW8Num1z8">
    <w:name w:val="WW8Num1z8"/>
    <w:rsid w:val="007625E0"/>
  </w:style>
  <w:style w:type="character" w:customStyle="1" w:styleId="WW8Num2z0">
    <w:name w:val="WW8Num2z0"/>
    <w:rsid w:val="007625E0"/>
    <w:rPr>
      <w:rFonts w:ascii="Symbol" w:hAnsi="Symbol" w:cs="Symbol"/>
      <w:lang w:val="el-GR"/>
    </w:rPr>
  </w:style>
  <w:style w:type="character" w:customStyle="1" w:styleId="WW8Num3z0">
    <w:name w:val="WW8Num3z0"/>
    <w:rsid w:val="007625E0"/>
    <w:rPr>
      <w:lang w:val="el-GR"/>
    </w:rPr>
  </w:style>
  <w:style w:type="character" w:customStyle="1" w:styleId="WW8Num4z0">
    <w:name w:val="WW8Num4z0"/>
    <w:rsid w:val="007625E0"/>
    <w:rPr>
      <w:rFonts w:ascii="Webdings" w:hAnsi="Webdings" w:cs="Webdings"/>
      <w:color w:val="333399"/>
      <w:sz w:val="16"/>
    </w:rPr>
  </w:style>
  <w:style w:type="character" w:customStyle="1" w:styleId="WW8Num5z0">
    <w:name w:val="WW8Num5z0"/>
    <w:rsid w:val="007625E0"/>
    <w:rPr>
      <w:lang w:val="el-GR"/>
    </w:rPr>
  </w:style>
  <w:style w:type="character" w:customStyle="1" w:styleId="WW8Num6z0">
    <w:name w:val="WW8Num6z0"/>
    <w:rsid w:val="007625E0"/>
    <w:rPr>
      <w:b/>
      <w:bCs/>
      <w:szCs w:val="22"/>
      <w:lang w:val="el-GR"/>
    </w:rPr>
  </w:style>
  <w:style w:type="character" w:customStyle="1" w:styleId="WW8Num6z1">
    <w:name w:val="WW8Num6z1"/>
    <w:rsid w:val="007625E0"/>
  </w:style>
  <w:style w:type="character" w:customStyle="1" w:styleId="WW8Num6z2">
    <w:name w:val="WW8Num6z2"/>
    <w:rsid w:val="007625E0"/>
  </w:style>
  <w:style w:type="character" w:customStyle="1" w:styleId="WW8Num6z3">
    <w:name w:val="WW8Num6z3"/>
    <w:rsid w:val="007625E0"/>
  </w:style>
  <w:style w:type="character" w:customStyle="1" w:styleId="WW8Num6z4">
    <w:name w:val="WW8Num6z4"/>
    <w:rsid w:val="007625E0"/>
  </w:style>
  <w:style w:type="character" w:customStyle="1" w:styleId="WW8Num6z5">
    <w:name w:val="WW8Num6z5"/>
    <w:rsid w:val="007625E0"/>
  </w:style>
  <w:style w:type="character" w:customStyle="1" w:styleId="WW8Num6z6">
    <w:name w:val="WW8Num6z6"/>
    <w:rsid w:val="007625E0"/>
  </w:style>
  <w:style w:type="character" w:customStyle="1" w:styleId="WW8Num6z7">
    <w:name w:val="WW8Num6z7"/>
    <w:rsid w:val="007625E0"/>
  </w:style>
  <w:style w:type="character" w:customStyle="1" w:styleId="WW8Num6z8">
    <w:name w:val="WW8Num6z8"/>
    <w:rsid w:val="007625E0"/>
  </w:style>
  <w:style w:type="character" w:customStyle="1" w:styleId="WW8Num7z0">
    <w:name w:val="WW8Num7z0"/>
    <w:rsid w:val="007625E0"/>
    <w:rPr>
      <w:b/>
      <w:bCs/>
      <w:szCs w:val="22"/>
      <w:lang w:val="el-GR"/>
    </w:rPr>
  </w:style>
  <w:style w:type="character" w:customStyle="1" w:styleId="WW8Num7z1">
    <w:name w:val="WW8Num7z1"/>
    <w:rsid w:val="007625E0"/>
    <w:rPr>
      <w:rFonts w:eastAsia="Calibri"/>
      <w:lang w:val="el-GR"/>
    </w:rPr>
  </w:style>
  <w:style w:type="character" w:customStyle="1" w:styleId="WW8Num7z2">
    <w:name w:val="WW8Num7z2"/>
    <w:rsid w:val="007625E0"/>
  </w:style>
  <w:style w:type="character" w:customStyle="1" w:styleId="WW8Num7z3">
    <w:name w:val="WW8Num7z3"/>
    <w:rsid w:val="007625E0"/>
  </w:style>
  <w:style w:type="character" w:customStyle="1" w:styleId="WW8Num7z4">
    <w:name w:val="WW8Num7z4"/>
    <w:rsid w:val="007625E0"/>
  </w:style>
  <w:style w:type="character" w:customStyle="1" w:styleId="WW8Num7z5">
    <w:name w:val="WW8Num7z5"/>
    <w:rsid w:val="007625E0"/>
  </w:style>
  <w:style w:type="character" w:customStyle="1" w:styleId="WW8Num7z6">
    <w:name w:val="WW8Num7z6"/>
    <w:rsid w:val="007625E0"/>
  </w:style>
  <w:style w:type="character" w:customStyle="1" w:styleId="WW8Num7z7">
    <w:name w:val="WW8Num7z7"/>
    <w:rsid w:val="007625E0"/>
  </w:style>
  <w:style w:type="character" w:customStyle="1" w:styleId="WW8Num7z8">
    <w:name w:val="WW8Num7z8"/>
    <w:rsid w:val="007625E0"/>
  </w:style>
  <w:style w:type="character" w:customStyle="1" w:styleId="WW8Num8z0">
    <w:name w:val="WW8Num8z0"/>
    <w:rsid w:val="007625E0"/>
    <w:rPr>
      <w:rFonts w:ascii="Symbol" w:hAnsi="Symbol" w:cs="OpenSymbol"/>
      <w:color w:val="5B9BD5"/>
    </w:rPr>
  </w:style>
  <w:style w:type="character" w:customStyle="1" w:styleId="WW8Num9z0">
    <w:name w:val="WW8Num9z0"/>
    <w:rsid w:val="007625E0"/>
    <w:rPr>
      <w:rFonts w:ascii="Angsana New" w:hAnsi="Angsana New" w:cs="Angsana New"/>
      <w:color w:val="000000"/>
      <w:kern w:val="1"/>
      <w:szCs w:val="22"/>
      <w:shd w:val="clear" w:color="auto" w:fill="FFFFFF"/>
      <w:lang w:val="el-GR"/>
    </w:rPr>
  </w:style>
  <w:style w:type="character" w:customStyle="1" w:styleId="WW8Num10z0">
    <w:name w:val="WW8Num10z0"/>
    <w:rsid w:val="007625E0"/>
    <w:rPr>
      <w:rFonts w:ascii="Symbol" w:hAnsi="Symbol" w:cs="Symbol"/>
      <w:kern w:val="1"/>
      <w:shd w:val="clear" w:color="auto" w:fill="C0C0C0"/>
      <w:lang w:val="el-GR"/>
    </w:rPr>
  </w:style>
  <w:style w:type="character" w:customStyle="1" w:styleId="WW8Num10z1">
    <w:name w:val="WW8Num10z1"/>
    <w:rsid w:val="007625E0"/>
  </w:style>
  <w:style w:type="character" w:customStyle="1" w:styleId="WW8Num10z2">
    <w:name w:val="WW8Num10z2"/>
    <w:rsid w:val="007625E0"/>
  </w:style>
  <w:style w:type="character" w:customStyle="1" w:styleId="WW8Num10z3">
    <w:name w:val="WW8Num10z3"/>
    <w:rsid w:val="007625E0"/>
  </w:style>
  <w:style w:type="character" w:customStyle="1" w:styleId="WW8Num10z4">
    <w:name w:val="WW8Num10z4"/>
    <w:rsid w:val="007625E0"/>
  </w:style>
  <w:style w:type="character" w:customStyle="1" w:styleId="WW8Num10z5">
    <w:name w:val="WW8Num10z5"/>
    <w:rsid w:val="007625E0"/>
  </w:style>
  <w:style w:type="character" w:customStyle="1" w:styleId="WW8Num10z6">
    <w:name w:val="WW8Num10z6"/>
    <w:rsid w:val="007625E0"/>
  </w:style>
  <w:style w:type="character" w:customStyle="1" w:styleId="WW8Num10z7">
    <w:name w:val="WW8Num10z7"/>
    <w:rsid w:val="007625E0"/>
  </w:style>
  <w:style w:type="character" w:customStyle="1" w:styleId="WW8Num10z8">
    <w:name w:val="WW8Num10z8"/>
    <w:rsid w:val="007625E0"/>
  </w:style>
  <w:style w:type="character" w:customStyle="1" w:styleId="WW8Num8z1">
    <w:name w:val="WW8Num8z1"/>
    <w:rsid w:val="007625E0"/>
    <w:rPr>
      <w:rFonts w:eastAsia="Calibri"/>
      <w:lang w:val="el-GR"/>
    </w:rPr>
  </w:style>
  <w:style w:type="character" w:customStyle="1" w:styleId="WW8Num8z2">
    <w:name w:val="WW8Num8z2"/>
    <w:rsid w:val="007625E0"/>
  </w:style>
  <w:style w:type="character" w:customStyle="1" w:styleId="WW8Num8z3">
    <w:name w:val="WW8Num8z3"/>
    <w:rsid w:val="007625E0"/>
  </w:style>
  <w:style w:type="character" w:customStyle="1" w:styleId="WW8Num8z4">
    <w:name w:val="WW8Num8z4"/>
    <w:rsid w:val="007625E0"/>
  </w:style>
  <w:style w:type="character" w:customStyle="1" w:styleId="WW8Num8z5">
    <w:name w:val="WW8Num8z5"/>
    <w:rsid w:val="007625E0"/>
  </w:style>
  <w:style w:type="character" w:customStyle="1" w:styleId="WW8Num8z6">
    <w:name w:val="WW8Num8z6"/>
    <w:rsid w:val="007625E0"/>
  </w:style>
  <w:style w:type="character" w:customStyle="1" w:styleId="WW8Num8z7">
    <w:name w:val="WW8Num8z7"/>
    <w:rsid w:val="007625E0"/>
  </w:style>
  <w:style w:type="character" w:customStyle="1" w:styleId="WW8Num8z8">
    <w:name w:val="WW8Num8z8"/>
    <w:rsid w:val="007625E0"/>
  </w:style>
  <w:style w:type="character" w:customStyle="1" w:styleId="WW8Num11z0">
    <w:name w:val="WW8Num11z0"/>
    <w:rsid w:val="007625E0"/>
    <w:rPr>
      <w:rFonts w:ascii="Symbol" w:hAnsi="Symbol" w:cs="Symbol"/>
      <w:kern w:val="1"/>
      <w:shd w:val="clear" w:color="auto" w:fill="C0C0C0"/>
      <w:lang w:val="el-GR"/>
    </w:rPr>
  </w:style>
  <w:style w:type="character" w:customStyle="1" w:styleId="WW8Num11z1">
    <w:name w:val="WW8Num11z1"/>
    <w:rsid w:val="007625E0"/>
  </w:style>
  <w:style w:type="character" w:customStyle="1" w:styleId="WW8Num11z2">
    <w:name w:val="WW8Num11z2"/>
    <w:rsid w:val="007625E0"/>
  </w:style>
  <w:style w:type="character" w:customStyle="1" w:styleId="WW8Num11z3">
    <w:name w:val="WW8Num11z3"/>
    <w:rsid w:val="007625E0"/>
  </w:style>
  <w:style w:type="character" w:customStyle="1" w:styleId="WW8Num11z4">
    <w:name w:val="WW8Num11z4"/>
    <w:rsid w:val="007625E0"/>
  </w:style>
  <w:style w:type="character" w:customStyle="1" w:styleId="WW8Num11z5">
    <w:name w:val="WW8Num11z5"/>
    <w:rsid w:val="007625E0"/>
  </w:style>
  <w:style w:type="character" w:customStyle="1" w:styleId="WW8Num11z6">
    <w:name w:val="WW8Num11z6"/>
    <w:rsid w:val="007625E0"/>
  </w:style>
  <w:style w:type="character" w:customStyle="1" w:styleId="WW8Num11z7">
    <w:name w:val="WW8Num11z7"/>
    <w:rsid w:val="007625E0"/>
  </w:style>
  <w:style w:type="character" w:customStyle="1" w:styleId="WW8Num11z8">
    <w:name w:val="WW8Num11z8"/>
    <w:rsid w:val="007625E0"/>
  </w:style>
  <w:style w:type="character" w:customStyle="1" w:styleId="0">
    <w:name w:val="Προεπιλεγμένη γραμματοσειρά_0"/>
    <w:rsid w:val="007625E0"/>
  </w:style>
  <w:style w:type="character" w:customStyle="1" w:styleId="40">
    <w:name w:val="Προεπιλεγμένη γραμματοσειρά4"/>
    <w:rsid w:val="007625E0"/>
  </w:style>
  <w:style w:type="character" w:customStyle="1" w:styleId="WW8Num2z1">
    <w:name w:val="WW8Num2z1"/>
    <w:rsid w:val="007625E0"/>
  </w:style>
  <w:style w:type="character" w:customStyle="1" w:styleId="WW8Num2z2">
    <w:name w:val="WW8Num2z2"/>
    <w:rsid w:val="007625E0"/>
  </w:style>
  <w:style w:type="character" w:customStyle="1" w:styleId="WW8Num2z3">
    <w:name w:val="WW8Num2z3"/>
    <w:rsid w:val="007625E0"/>
  </w:style>
  <w:style w:type="character" w:customStyle="1" w:styleId="WW8Num2z4">
    <w:name w:val="WW8Num2z4"/>
    <w:rsid w:val="007625E0"/>
    <w:rPr>
      <w:rFonts w:ascii="Arial" w:hAnsi="Arial" w:cs="Times New Roman"/>
      <w:b w:val="0"/>
      <w:i w:val="0"/>
      <w:sz w:val="20"/>
      <w:szCs w:val="20"/>
    </w:rPr>
  </w:style>
  <w:style w:type="character" w:customStyle="1" w:styleId="WW8Num2z5">
    <w:name w:val="WW8Num2z5"/>
    <w:rsid w:val="007625E0"/>
  </w:style>
  <w:style w:type="character" w:customStyle="1" w:styleId="WW8Num2z6">
    <w:name w:val="WW8Num2z6"/>
    <w:rsid w:val="007625E0"/>
  </w:style>
  <w:style w:type="character" w:customStyle="1" w:styleId="WW8Num2z7">
    <w:name w:val="WW8Num2z7"/>
    <w:rsid w:val="007625E0"/>
  </w:style>
  <w:style w:type="character" w:customStyle="1" w:styleId="WW8Num2z8">
    <w:name w:val="WW8Num2z8"/>
    <w:rsid w:val="007625E0"/>
  </w:style>
  <w:style w:type="character" w:customStyle="1" w:styleId="WW8Num9z1">
    <w:name w:val="WW8Num9z1"/>
    <w:rsid w:val="007625E0"/>
    <w:rPr>
      <w:rFonts w:eastAsia="Calibri"/>
      <w:lang w:val="el-GR"/>
    </w:rPr>
  </w:style>
  <w:style w:type="character" w:customStyle="1" w:styleId="WW8Num9z2">
    <w:name w:val="WW8Num9z2"/>
    <w:rsid w:val="007625E0"/>
  </w:style>
  <w:style w:type="character" w:customStyle="1" w:styleId="WW8Num9z3">
    <w:name w:val="WW8Num9z3"/>
    <w:rsid w:val="007625E0"/>
  </w:style>
  <w:style w:type="character" w:customStyle="1" w:styleId="WW8Num9z4">
    <w:name w:val="WW8Num9z4"/>
    <w:rsid w:val="007625E0"/>
  </w:style>
  <w:style w:type="character" w:customStyle="1" w:styleId="WW8Num9z5">
    <w:name w:val="WW8Num9z5"/>
    <w:rsid w:val="007625E0"/>
  </w:style>
  <w:style w:type="character" w:customStyle="1" w:styleId="WW8Num9z6">
    <w:name w:val="WW8Num9z6"/>
    <w:rsid w:val="007625E0"/>
  </w:style>
  <w:style w:type="character" w:customStyle="1" w:styleId="WW8Num9z7">
    <w:name w:val="WW8Num9z7"/>
    <w:rsid w:val="007625E0"/>
  </w:style>
  <w:style w:type="character" w:customStyle="1" w:styleId="WW8Num9z8">
    <w:name w:val="WW8Num9z8"/>
    <w:rsid w:val="007625E0"/>
  </w:style>
  <w:style w:type="character" w:customStyle="1" w:styleId="WW-DefaultParagraphFont">
    <w:name w:val="WW-Default Paragraph Font"/>
    <w:rsid w:val="007625E0"/>
  </w:style>
  <w:style w:type="character" w:customStyle="1" w:styleId="WW8Num12z0">
    <w:name w:val="WW8Num12z0"/>
    <w:rsid w:val="007625E0"/>
    <w:rPr>
      <w:rFonts w:ascii="Symbol" w:hAnsi="Symbol" w:cs="Symbol"/>
    </w:rPr>
  </w:style>
  <w:style w:type="character" w:customStyle="1" w:styleId="WW8Num12z1">
    <w:name w:val="WW8Num12z1"/>
    <w:rsid w:val="007625E0"/>
    <w:rPr>
      <w:rFonts w:ascii="Courier New" w:hAnsi="Courier New" w:cs="Courier New"/>
    </w:rPr>
  </w:style>
  <w:style w:type="character" w:customStyle="1" w:styleId="WW8Num12z2">
    <w:name w:val="WW8Num12z2"/>
    <w:rsid w:val="007625E0"/>
    <w:rPr>
      <w:rFonts w:ascii="Wingdings" w:hAnsi="Wingdings" w:cs="Wingdings"/>
    </w:rPr>
  </w:style>
  <w:style w:type="character" w:customStyle="1" w:styleId="WW-DefaultParagraphFont1">
    <w:name w:val="WW-Default Paragraph Font1"/>
    <w:rsid w:val="007625E0"/>
  </w:style>
  <w:style w:type="character" w:customStyle="1" w:styleId="WW-DefaultParagraphFont11">
    <w:name w:val="WW-Default Paragraph Font11"/>
    <w:rsid w:val="007625E0"/>
  </w:style>
  <w:style w:type="character" w:customStyle="1" w:styleId="WW-DefaultParagraphFont111">
    <w:name w:val="WW-Default Paragraph Font111"/>
    <w:rsid w:val="007625E0"/>
  </w:style>
  <w:style w:type="character" w:customStyle="1" w:styleId="30">
    <w:name w:val="Προεπιλεγμένη γραμματοσειρά3"/>
    <w:rsid w:val="007625E0"/>
  </w:style>
  <w:style w:type="character" w:customStyle="1" w:styleId="WW-DefaultParagraphFont1111">
    <w:name w:val="WW-Default Paragraph Font1111"/>
    <w:rsid w:val="007625E0"/>
  </w:style>
  <w:style w:type="character" w:customStyle="1" w:styleId="DefaultParagraphFont2">
    <w:name w:val="Default Paragraph Font2"/>
    <w:rsid w:val="007625E0"/>
  </w:style>
  <w:style w:type="character" w:customStyle="1" w:styleId="WW8Num12z3">
    <w:name w:val="WW8Num12z3"/>
    <w:rsid w:val="007625E0"/>
  </w:style>
  <w:style w:type="character" w:customStyle="1" w:styleId="WW8Num12z4">
    <w:name w:val="WW8Num12z4"/>
    <w:rsid w:val="007625E0"/>
  </w:style>
  <w:style w:type="character" w:customStyle="1" w:styleId="WW8Num12z5">
    <w:name w:val="WW8Num12z5"/>
    <w:rsid w:val="007625E0"/>
  </w:style>
  <w:style w:type="character" w:customStyle="1" w:styleId="WW8Num12z6">
    <w:name w:val="WW8Num12z6"/>
    <w:rsid w:val="007625E0"/>
  </w:style>
  <w:style w:type="character" w:customStyle="1" w:styleId="WW8Num12z7">
    <w:name w:val="WW8Num12z7"/>
    <w:rsid w:val="007625E0"/>
  </w:style>
  <w:style w:type="character" w:customStyle="1" w:styleId="WW8Num12z8">
    <w:name w:val="WW8Num12z8"/>
    <w:rsid w:val="007625E0"/>
  </w:style>
  <w:style w:type="character" w:customStyle="1" w:styleId="WW8Num13z0">
    <w:name w:val="WW8Num13z0"/>
    <w:rsid w:val="007625E0"/>
    <w:rPr>
      <w:rFonts w:ascii="Symbol" w:hAnsi="Symbol" w:cs="OpenSymbol"/>
    </w:rPr>
  </w:style>
  <w:style w:type="character" w:customStyle="1" w:styleId="WW-DefaultParagraphFont11111">
    <w:name w:val="WW-Default Paragraph Font11111"/>
    <w:rsid w:val="007625E0"/>
  </w:style>
  <w:style w:type="character" w:customStyle="1" w:styleId="WW8Num13z1">
    <w:name w:val="WW8Num13z1"/>
    <w:rsid w:val="007625E0"/>
    <w:rPr>
      <w:rFonts w:eastAsia="Calibri"/>
      <w:lang w:val="el-GR"/>
    </w:rPr>
  </w:style>
  <w:style w:type="character" w:customStyle="1" w:styleId="WW8Num13z2">
    <w:name w:val="WW8Num13z2"/>
    <w:rsid w:val="007625E0"/>
  </w:style>
  <w:style w:type="character" w:customStyle="1" w:styleId="WW8Num13z3">
    <w:name w:val="WW8Num13z3"/>
    <w:rsid w:val="007625E0"/>
  </w:style>
  <w:style w:type="character" w:customStyle="1" w:styleId="WW8Num13z4">
    <w:name w:val="WW8Num13z4"/>
    <w:rsid w:val="007625E0"/>
  </w:style>
  <w:style w:type="character" w:customStyle="1" w:styleId="WW8Num13z5">
    <w:name w:val="WW8Num13z5"/>
    <w:rsid w:val="007625E0"/>
  </w:style>
  <w:style w:type="character" w:customStyle="1" w:styleId="WW8Num13z6">
    <w:name w:val="WW8Num13z6"/>
    <w:rsid w:val="007625E0"/>
  </w:style>
  <w:style w:type="character" w:customStyle="1" w:styleId="WW8Num13z7">
    <w:name w:val="WW8Num13z7"/>
    <w:rsid w:val="007625E0"/>
  </w:style>
  <w:style w:type="character" w:customStyle="1" w:styleId="WW8Num13z8">
    <w:name w:val="WW8Num13z8"/>
    <w:rsid w:val="007625E0"/>
  </w:style>
  <w:style w:type="character" w:customStyle="1" w:styleId="WW8Num14z0">
    <w:name w:val="WW8Num14z0"/>
    <w:rsid w:val="007625E0"/>
    <w:rPr>
      <w:rFonts w:ascii="Symbol" w:hAnsi="Symbol" w:cs="OpenSymbol"/>
    </w:rPr>
  </w:style>
  <w:style w:type="character" w:customStyle="1" w:styleId="WW8Num14z1">
    <w:name w:val="WW8Num14z1"/>
    <w:rsid w:val="007625E0"/>
  </w:style>
  <w:style w:type="character" w:customStyle="1" w:styleId="WW8Num14z2">
    <w:name w:val="WW8Num14z2"/>
    <w:rsid w:val="007625E0"/>
  </w:style>
  <w:style w:type="character" w:customStyle="1" w:styleId="WW8Num14z3">
    <w:name w:val="WW8Num14z3"/>
    <w:rsid w:val="007625E0"/>
  </w:style>
  <w:style w:type="character" w:customStyle="1" w:styleId="WW8Num14z4">
    <w:name w:val="WW8Num14z4"/>
    <w:rsid w:val="007625E0"/>
  </w:style>
  <w:style w:type="character" w:customStyle="1" w:styleId="WW8Num14z5">
    <w:name w:val="WW8Num14z5"/>
    <w:rsid w:val="007625E0"/>
  </w:style>
  <w:style w:type="character" w:customStyle="1" w:styleId="WW8Num14z6">
    <w:name w:val="WW8Num14z6"/>
    <w:rsid w:val="007625E0"/>
  </w:style>
  <w:style w:type="character" w:customStyle="1" w:styleId="WW8Num14z7">
    <w:name w:val="WW8Num14z7"/>
    <w:rsid w:val="007625E0"/>
  </w:style>
  <w:style w:type="character" w:customStyle="1" w:styleId="WW8Num14z8">
    <w:name w:val="WW8Num14z8"/>
    <w:rsid w:val="007625E0"/>
  </w:style>
  <w:style w:type="character" w:customStyle="1" w:styleId="WW8Num15z0">
    <w:name w:val="WW8Num15z0"/>
    <w:rsid w:val="007625E0"/>
  </w:style>
  <w:style w:type="character" w:customStyle="1" w:styleId="WW8Num15z1">
    <w:name w:val="WW8Num15z1"/>
    <w:rsid w:val="007625E0"/>
  </w:style>
  <w:style w:type="character" w:customStyle="1" w:styleId="WW8Num15z2">
    <w:name w:val="WW8Num15z2"/>
    <w:rsid w:val="007625E0"/>
  </w:style>
  <w:style w:type="character" w:customStyle="1" w:styleId="WW8Num15z3">
    <w:name w:val="WW8Num15z3"/>
    <w:rsid w:val="007625E0"/>
  </w:style>
  <w:style w:type="character" w:customStyle="1" w:styleId="WW8Num15z4">
    <w:name w:val="WW8Num15z4"/>
    <w:rsid w:val="007625E0"/>
  </w:style>
  <w:style w:type="character" w:customStyle="1" w:styleId="WW8Num15z5">
    <w:name w:val="WW8Num15z5"/>
    <w:rsid w:val="007625E0"/>
  </w:style>
  <w:style w:type="character" w:customStyle="1" w:styleId="WW8Num15z6">
    <w:name w:val="WW8Num15z6"/>
    <w:rsid w:val="007625E0"/>
  </w:style>
  <w:style w:type="character" w:customStyle="1" w:styleId="WW8Num15z7">
    <w:name w:val="WW8Num15z7"/>
    <w:rsid w:val="007625E0"/>
  </w:style>
  <w:style w:type="character" w:customStyle="1" w:styleId="WW8Num15z8">
    <w:name w:val="WW8Num15z8"/>
    <w:rsid w:val="007625E0"/>
  </w:style>
  <w:style w:type="character" w:customStyle="1" w:styleId="WW8Num16z0">
    <w:name w:val="WW8Num16z0"/>
    <w:rsid w:val="007625E0"/>
  </w:style>
  <w:style w:type="character" w:customStyle="1" w:styleId="WW8Num16z1">
    <w:name w:val="WW8Num16z1"/>
    <w:rsid w:val="007625E0"/>
  </w:style>
  <w:style w:type="character" w:customStyle="1" w:styleId="WW8Num16z2">
    <w:name w:val="WW8Num16z2"/>
    <w:rsid w:val="007625E0"/>
  </w:style>
  <w:style w:type="character" w:customStyle="1" w:styleId="WW8Num16z3">
    <w:name w:val="WW8Num16z3"/>
    <w:rsid w:val="007625E0"/>
  </w:style>
  <w:style w:type="character" w:customStyle="1" w:styleId="WW8Num16z4">
    <w:name w:val="WW8Num16z4"/>
    <w:rsid w:val="007625E0"/>
  </w:style>
  <w:style w:type="character" w:customStyle="1" w:styleId="WW8Num16z5">
    <w:name w:val="WW8Num16z5"/>
    <w:rsid w:val="007625E0"/>
  </w:style>
  <w:style w:type="character" w:customStyle="1" w:styleId="WW8Num16z6">
    <w:name w:val="WW8Num16z6"/>
    <w:rsid w:val="007625E0"/>
  </w:style>
  <w:style w:type="character" w:customStyle="1" w:styleId="WW8Num16z7">
    <w:name w:val="WW8Num16z7"/>
    <w:rsid w:val="007625E0"/>
  </w:style>
  <w:style w:type="character" w:customStyle="1" w:styleId="WW8Num16z8">
    <w:name w:val="WW8Num16z8"/>
    <w:rsid w:val="007625E0"/>
  </w:style>
  <w:style w:type="character" w:customStyle="1" w:styleId="WW-DefaultParagraphFont111111">
    <w:name w:val="WW-Default Paragraph Font111111"/>
    <w:rsid w:val="007625E0"/>
  </w:style>
  <w:style w:type="character" w:customStyle="1" w:styleId="WW-DefaultParagraphFont1111111">
    <w:name w:val="WW-Default Paragraph Font1111111"/>
    <w:rsid w:val="007625E0"/>
  </w:style>
  <w:style w:type="character" w:customStyle="1" w:styleId="WW-DefaultParagraphFont11111111">
    <w:name w:val="WW-Default Paragraph Font11111111"/>
    <w:rsid w:val="007625E0"/>
  </w:style>
  <w:style w:type="character" w:customStyle="1" w:styleId="WW-DefaultParagraphFont111111111">
    <w:name w:val="WW-Default Paragraph Font111111111"/>
    <w:rsid w:val="007625E0"/>
  </w:style>
  <w:style w:type="character" w:customStyle="1" w:styleId="WW-DefaultParagraphFont1111111111">
    <w:name w:val="WW-Default Paragraph Font1111111111"/>
    <w:rsid w:val="007625E0"/>
  </w:style>
  <w:style w:type="character" w:customStyle="1" w:styleId="WW8Num17z0">
    <w:name w:val="WW8Num17z0"/>
    <w:rsid w:val="007625E0"/>
  </w:style>
  <w:style w:type="character" w:customStyle="1" w:styleId="WW8Num17z1">
    <w:name w:val="WW8Num17z1"/>
    <w:rsid w:val="007625E0"/>
  </w:style>
  <w:style w:type="character" w:customStyle="1" w:styleId="WW8Num17z2">
    <w:name w:val="WW8Num17z2"/>
    <w:rsid w:val="007625E0"/>
  </w:style>
  <w:style w:type="character" w:customStyle="1" w:styleId="WW8Num17z3">
    <w:name w:val="WW8Num17z3"/>
    <w:rsid w:val="007625E0"/>
  </w:style>
  <w:style w:type="character" w:customStyle="1" w:styleId="WW8Num17z4">
    <w:name w:val="WW8Num17z4"/>
    <w:rsid w:val="007625E0"/>
  </w:style>
  <w:style w:type="character" w:customStyle="1" w:styleId="WW8Num17z5">
    <w:name w:val="WW8Num17z5"/>
    <w:rsid w:val="007625E0"/>
  </w:style>
  <w:style w:type="character" w:customStyle="1" w:styleId="WW8Num17z6">
    <w:name w:val="WW8Num17z6"/>
    <w:rsid w:val="007625E0"/>
  </w:style>
  <w:style w:type="character" w:customStyle="1" w:styleId="WW8Num17z7">
    <w:name w:val="WW8Num17z7"/>
    <w:rsid w:val="007625E0"/>
  </w:style>
  <w:style w:type="character" w:customStyle="1" w:styleId="WW8Num17z8">
    <w:name w:val="WW8Num17z8"/>
    <w:rsid w:val="007625E0"/>
  </w:style>
  <w:style w:type="character" w:customStyle="1" w:styleId="WW8Num18z0">
    <w:name w:val="WW8Num18z0"/>
    <w:rsid w:val="007625E0"/>
  </w:style>
  <w:style w:type="character" w:customStyle="1" w:styleId="WW8Num18z1">
    <w:name w:val="WW8Num18z1"/>
    <w:rsid w:val="007625E0"/>
  </w:style>
  <w:style w:type="character" w:customStyle="1" w:styleId="WW8Num18z2">
    <w:name w:val="WW8Num18z2"/>
    <w:rsid w:val="007625E0"/>
  </w:style>
  <w:style w:type="character" w:customStyle="1" w:styleId="WW8Num18z3">
    <w:name w:val="WW8Num18z3"/>
    <w:rsid w:val="007625E0"/>
  </w:style>
  <w:style w:type="character" w:customStyle="1" w:styleId="WW8Num18z4">
    <w:name w:val="WW8Num18z4"/>
    <w:rsid w:val="007625E0"/>
  </w:style>
  <w:style w:type="character" w:customStyle="1" w:styleId="WW8Num18z5">
    <w:name w:val="WW8Num18z5"/>
    <w:rsid w:val="007625E0"/>
  </w:style>
  <w:style w:type="character" w:customStyle="1" w:styleId="WW8Num18z6">
    <w:name w:val="WW8Num18z6"/>
    <w:rsid w:val="007625E0"/>
  </w:style>
  <w:style w:type="character" w:customStyle="1" w:styleId="WW8Num18z7">
    <w:name w:val="WW8Num18z7"/>
    <w:rsid w:val="007625E0"/>
  </w:style>
  <w:style w:type="character" w:customStyle="1" w:styleId="WW8Num18z8">
    <w:name w:val="WW8Num18z8"/>
    <w:rsid w:val="007625E0"/>
  </w:style>
  <w:style w:type="character" w:customStyle="1" w:styleId="WW8Num3z1">
    <w:name w:val="WW8Num3z1"/>
    <w:rsid w:val="007625E0"/>
  </w:style>
  <w:style w:type="character" w:customStyle="1" w:styleId="WW8Num3z2">
    <w:name w:val="WW8Num3z2"/>
    <w:rsid w:val="007625E0"/>
  </w:style>
  <w:style w:type="character" w:customStyle="1" w:styleId="WW8Num3z3">
    <w:name w:val="WW8Num3z3"/>
    <w:rsid w:val="007625E0"/>
  </w:style>
  <w:style w:type="character" w:customStyle="1" w:styleId="WW8Num3z4">
    <w:name w:val="WW8Num3z4"/>
    <w:rsid w:val="007625E0"/>
    <w:rPr>
      <w:rFonts w:ascii="Arial" w:hAnsi="Arial" w:cs="Times New Roman"/>
      <w:b w:val="0"/>
      <w:i w:val="0"/>
      <w:sz w:val="20"/>
      <w:szCs w:val="20"/>
    </w:rPr>
  </w:style>
  <w:style w:type="character" w:customStyle="1" w:styleId="WW8Num3z5">
    <w:name w:val="WW8Num3z5"/>
    <w:rsid w:val="007625E0"/>
  </w:style>
  <w:style w:type="character" w:customStyle="1" w:styleId="WW8Num3z6">
    <w:name w:val="WW8Num3z6"/>
    <w:rsid w:val="007625E0"/>
  </w:style>
  <w:style w:type="character" w:customStyle="1" w:styleId="WW8Num3z7">
    <w:name w:val="WW8Num3z7"/>
    <w:rsid w:val="007625E0"/>
  </w:style>
  <w:style w:type="character" w:customStyle="1" w:styleId="WW8Num3z8">
    <w:name w:val="WW8Num3z8"/>
    <w:rsid w:val="007625E0"/>
  </w:style>
  <w:style w:type="character" w:customStyle="1" w:styleId="WW-DefaultParagraphFont11111111111">
    <w:name w:val="WW-Default Paragraph Font11111111111"/>
    <w:rsid w:val="007625E0"/>
  </w:style>
  <w:style w:type="character" w:customStyle="1" w:styleId="WW-DefaultParagraphFont111111111111">
    <w:name w:val="WW-Default Paragraph Font111111111111"/>
    <w:rsid w:val="007625E0"/>
  </w:style>
  <w:style w:type="character" w:customStyle="1" w:styleId="WW-DefaultParagraphFont1111111111111">
    <w:name w:val="WW-Default Paragraph Font1111111111111"/>
    <w:rsid w:val="007625E0"/>
  </w:style>
  <w:style w:type="character" w:customStyle="1" w:styleId="WW-DefaultParagraphFont11111111111111">
    <w:name w:val="WW-Default Paragraph Font11111111111111"/>
    <w:rsid w:val="007625E0"/>
  </w:style>
  <w:style w:type="character" w:customStyle="1" w:styleId="21">
    <w:name w:val="Προεπιλεγμένη γραμματοσειρά2"/>
    <w:rsid w:val="007625E0"/>
  </w:style>
  <w:style w:type="character" w:customStyle="1" w:styleId="WW8Num19z0">
    <w:name w:val="WW8Num19z0"/>
    <w:rsid w:val="007625E0"/>
    <w:rPr>
      <w:rFonts w:ascii="Calibri" w:hAnsi="Calibri" w:cs="Calibri"/>
    </w:rPr>
  </w:style>
  <w:style w:type="character" w:customStyle="1" w:styleId="WW8Num19z1">
    <w:name w:val="WW8Num19z1"/>
    <w:rsid w:val="007625E0"/>
  </w:style>
  <w:style w:type="character" w:customStyle="1" w:styleId="WW8Num20z0">
    <w:name w:val="WW8Num20z0"/>
    <w:rsid w:val="007625E0"/>
    <w:rPr>
      <w:rFonts w:ascii="Calibri" w:eastAsia="Calibri" w:hAnsi="Calibri" w:cs="Times New Roman"/>
    </w:rPr>
  </w:style>
  <w:style w:type="character" w:customStyle="1" w:styleId="WW8Num20z1">
    <w:name w:val="WW8Num20z1"/>
    <w:rsid w:val="007625E0"/>
    <w:rPr>
      <w:rFonts w:ascii="Courier New" w:hAnsi="Courier New" w:cs="Courier New"/>
    </w:rPr>
  </w:style>
  <w:style w:type="character" w:customStyle="1" w:styleId="WW8Num20z2">
    <w:name w:val="WW8Num20z2"/>
    <w:rsid w:val="007625E0"/>
    <w:rPr>
      <w:rFonts w:ascii="Wingdings" w:hAnsi="Wingdings" w:cs="Wingdings"/>
    </w:rPr>
  </w:style>
  <w:style w:type="character" w:customStyle="1" w:styleId="WW8Num20z3">
    <w:name w:val="WW8Num20z3"/>
    <w:rsid w:val="007625E0"/>
    <w:rPr>
      <w:rFonts w:ascii="Symbol" w:hAnsi="Symbol" w:cs="Symbol"/>
    </w:rPr>
  </w:style>
  <w:style w:type="character" w:customStyle="1" w:styleId="WW-DefaultParagraphFont111111111111111">
    <w:name w:val="WW-Default Paragraph Font111111111111111"/>
    <w:rsid w:val="007625E0"/>
  </w:style>
  <w:style w:type="character" w:customStyle="1" w:styleId="WW8Num19z2">
    <w:name w:val="WW8Num19z2"/>
    <w:rsid w:val="007625E0"/>
  </w:style>
  <w:style w:type="character" w:customStyle="1" w:styleId="WW8Num19z3">
    <w:name w:val="WW8Num19z3"/>
    <w:rsid w:val="007625E0"/>
  </w:style>
  <w:style w:type="character" w:customStyle="1" w:styleId="WW8Num19z4">
    <w:name w:val="WW8Num19z4"/>
    <w:rsid w:val="007625E0"/>
  </w:style>
  <w:style w:type="character" w:customStyle="1" w:styleId="WW8Num19z5">
    <w:name w:val="WW8Num19z5"/>
    <w:rsid w:val="007625E0"/>
  </w:style>
  <w:style w:type="character" w:customStyle="1" w:styleId="WW8Num19z6">
    <w:name w:val="WW8Num19z6"/>
    <w:rsid w:val="007625E0"/>
  </w:style>
  <w:style w:type="character" w:customStyle="1" w:styleId="WW8Num19z7">
    <w:name w:val="WW8Num19z7"/>
    <w:rsid w:val="007625E0"/>
  </w:style>
  <w:style w:type="character" w:customStyle="1" w:styleId="WW8Num19z8">
    <w:name w:val="WW8Num19z8"/>
    <w:rsid w:val="007625E0"/>
  </w:style>
  <w:style w:type="character" w:customStyle="1" w:styleId="WW8Num20z4">
    <w:name w:val="WW8Num20z4"/>
    <w:rsid w:val="007625E0"/>
  </w:style>
  <w:style w:type="character" w:customStyle="1" w:styleId="WW8Num20z5">
    <w:name w:val="WW8Num20z5"/>
    <w:rsid w:val="007625E0"/>
  </w:style>
  <w:style w:type="character" w:customStyle="1" w:styleId="WW8Num20z6">
    <w:name w:val="WW8Num20z6"/>
    <w:rsid w:val="007625E0"/>
  </w:style>
  <w:style w:type="character" w:customStyle="1" w:styleId="WW8Num20z7">
    <w:name w:val="WW8Num20z7"/>
    <w:rsid w:val="007625E0"/>
  </w:style>
  <w:style w:type="character" w:customStyle="1" w:styleId="WW8Num20z8">
    <w:name w:val="WW8Num20z8"/>
    <w:rsid w:val="007625E0"/>
  </w:style>
  <w:style w:type="character" w:customStyle="1" w:styleId="WW-DefaultParagraphFont1111111111111111">
    <w:name w:val="WW-Default Paragraph Font1111111111111111"/>
    <w:rsid w:val="007625E0"/>
  </w:style>
  <w:style w:type="character" w:customStyle="1" w:styleId="WW-DefaultParagraphFont11111111111111111">
    <w:name w:val="WW-Default Paragraph Font11111111111111111"/>
    <w:rsid w:val="007625E0"/>
  </w:style>
  <w:style w:type="character" w:customStyle="1" w:styleId="WW8Num21z0">
    <w:name w:val="WW8Num21z0"/>
    <w:rsid w:val="007625E0"/>
    <w:rPr>
      <w:rFonts w:ascii="Calibri" w:eastAsia="Times New Roman" w:hAnsi="Calibri" w:cs="Calibri"/>
    </w:rPr>
  </w:style>
  <w:style w:type="character" w:customStyle="1" w:styleId="WW8Num21z1">
    <w:name w:val="WW8Num21z1"/>
    <w:rsid w:val="007625E0"/>
    <w:rPr>
      <w:rFonts w:ascii="Courier New" w:hAnsi="Courier New" w:cs="Courier New"/>
    </w:rPr>
  </w:style>
  <w:style w:type="character" w:customStyle="1" w:styleId="WW8Num21z2">
    <w:name w:val="WW8Num21z2"/>
    <w:rsid w:val="007625E0"/>
    <w:rPr>
      <w:rFonts w:ascii="Wingdings" w:hAnsi="Wingdings" w:cs="Wingdings"/>
    </w:rPr>
  </w:style>
  <w:style w:type="character" w:customStyle="1" w:styleId="WW8Num21z3">
    <w:name w:val="WW8Num21z3"/>
    <w:rsid w:val="007625E0"/>
    <w:rPr>
      <w:rFonts w:ascii="Symbol" w:hAnsi="Symbol" w:cs="Symbol"/>
    </w:rPr>
  </w:style>
  <w:style w:type="character" w:customStyle="1" w:styleId="WW8Num22z0">
    <w:name w:val="WW8Num22z0"/>
    <w:rsid w:val="007625E0"/>
    <w:rPr>
      <w:rFonts w:ascii="Symbol" w:hAnsi="Symbol" w:cs="Symbol"/>
    </w:rPr>
  </w:style>
  <w:style w:type="character" w:customStyle="1" w:styleId="WW8Num22z1">
    <w:name w:val="WW8Num22z1"/>
    <w:rsid w:val="007625E0"/>
    <w:rPr>
      <w:rFonts w:ascii="Courier New" w:hAnsi="Courier New" w:cs="Courier New"/>
    </w:rPr>
  </w:style>
  <w:style w:type="character" w:customStyle="1" w:styleId="WW8Num22z2">
    <w:name w:val="WW8Num22z2"/>
    <w:rsid w:val="007625E0"/>
    <w:rPr>
      <w:rFonts w:ascii="Wingdings" w:hAnsi="Wingdings" w:cs="Wingdings"/>
    </w:rPr>
  </w:style>
  <w:style w:type="character" w:customStyle="1" w:styleId="WW8Num23z0">
    <w:name w:val="WW8Num23z0"/>
    <w:rsid w:val="007625E0"/>
    <w:rPr>
      <w:rFonts w:ascii="Calibri" w:eastAsia="Times New Roman" w:hAnsi="Calibri" w:cs="Calibri"/>
    </w:rPr>
  </w:style>
  <w:style w:type="character" w:customStyle="1" w:styleId="WW8Num23z1">
    <w:name w:val="WW8Num23z1"/>
    <w:rsid w:val="007625E0"/>
    <w:rPr>
      <w:rFonts w:ascii="Courier New" w:hAnsi="Courier New" w:cs="Courier New"/>
    </w:rPr>
  </w:style>
  <w:style w:type="character" w:customStyle="1" w:styleId="WW8Num23z2">
    <w:name w:val="WW8Num23z2"/>
    <w:rsid w:val="007625E0"/>
    <w:rPr>
      <w:rFonts w:ascii="Wingdings" w:hAnsi="Wingdings" w:cs="Wingdings"/>
    </w:rPr>
  </w:style>
  <w:style w:type="character" w:customStyle="1" w:styleId="WW8Num23z3">
    <w:name w:val="WW8Num23z3"/>
    <w:rsid w:val="007625E0"/>
    <w:rPr>
      <w:rFonts w:ascii="Symbol" w:hAnsi="Symbol" w:cs="Symbol"/>
    </w:rPr>
  </w:style>
  <w:style w:type="character" w:customStyle="1" w:styleId="WW8Num24z0">
    <w:name w:val="WW8Num24z0"/>
    <w:rsid w:val="007625E0"/>
    <w:rPr>
      <w:rFonts w:ascii="Symbol" w:hAnsi="Symbol" w:cs="Symbol"/>
      <w:strike/>
      <w:color w:val="0070C0"/>
      <w:position w:val="0"/>
      <w:sz w:val="24"/>
      <w:vertAlign w:val="baseline"/>
      <w:lang w:val="el-GR"/>
    </w:rPr>
  </w:style>
  <w:style w:type="character" w:customStyle="1" w:styleId="WW8Num24z1">
    <w:name w:val="WW8Num24z1"/>
    <w:rsid w:val="007625E0"/>
    <w:rPr>
      <w:rFonts w:ascii="Courier New" w:hAnsi="Courier New" w:cs="Courier New"/>
    </w:rPr>
  </w:style>
  <w:style w:type="character" w:customStyle="1" w:styleId="WW8Num24z2">
    <w:name w:val="WW8Num24z2"/>
    <w:rsid w:val="007625E0"/>
    <w:rPr>
      <w:rFonts w:ascii="Wingdings" w:hAnsi="Wingdings" w:cs="Wingdings"/>
    </w:rPr>
  </w:style>
  <w:style w:type="character" w:customStyle="1" w:styleId="WW8Num25z0">
    <w:name w:val="WW8Num25z0"/>
    <w:rsid w:val="007625E0"/>
    <w:rPr>
      <w:rFonts w:ascii="Symbol" w:hAnsi="Symbol" w:cs="Symbol"/>
    </w:rPr>
  </w:style>
  <w:style w:type="character" w:customStyle="1" w:styleId="WW8Num25z1">
    <w:name w:val="WW8Num25z1"/>
    <w:rsid w:val="007625E0"/>
    <w:rPr>
      <w:rFonts w:ascii="Courier New" w:hAnsi="Courier New" w:cs="Courier New"/>
    </w:rPr>
  </w:style>
  <w:style w:type="character" w:customStyle="1" w:styleId="WW8Num25z2">
    <w:name w:val="WW8Num25z2"/>
    <w:rsid w:val="007625E0"/>
    <w:rPr>
      <w:rFonts w:ascii="Wingdings" w:hAnsi="Wingdings" w:cs="Wingdings"/>
    </w:rPr>
  </w:style>
  <w:style w:type="character" w:customStyle="1" w:styleId="WW8Num26z0">
    <w:name w:val="WW8Num26z0"/>
    <w:rsid w:val="007625E0"/>
    <w:rPr>
      <w:rFonts w:ascii="Symbol" w:hAnsi="Symbol" w:cs="Symbol"/>
    </w:rPr>
  </w:style>
  <w:style w:type="character" w:customStyle="1" w:styleId="WW8Num26z1">
    <w:name w:val="WW8Num26z1"/>
    <w:rsid w:val="007625E0"/>
    <w:rPr>
      <w:rFonts w:ascii="Courier New" w:hAnsi="Courier New" w:cs="Courier New"/>
    </w:rPr>
  </w:style>
  <w:style w:type="character" w:customStyle="1" w:styleId="WW8Num26z2">
    <w:name w:val="WW8Num26z2"/>
    <w:rsid w:val="007625E0"/>
    <w:rPr>
      <w:rFonts w:ascii="Wingdings" w:hAnsi="Wingdings" w:cs="Wingdings"/>
    </w:rPr>
  </w:style>
  <w:style w:type="character" w:customStyle="1" w:styleId="WW8Num27z0">
    <w:name w:val="WW8Num27z0"/>
    <w:rsid w:val="007625E0"/>
    <w:rPr>
      <w:rFonts w:ascii="Calibri" w:eastAsia="Times New Roman" w:hAnsi="Calibri" w:cs="Calibri"/>
    </w:rPr>
  </w:style>
  <w:style w:type="character" w:customStyle="1" w:styleId="WW8Num27z1">
    <w:name w:val="WW8Num27z1"/>
    <w:rsid w:val="007625E0"/>
    <w:rPr>
      <w:rFonts w:ascii="Courier New" w:hAnsi="Courier New" w:cs="Courier New"/>
    </w:rPr>
  </w:style>
  <w:style w:type="character" w:customStyle="1" w:styleId="WW8Num27z2">
    <w:name w:val="WW8Num27z2"/>
    <w:rsid w:val="007625E0"/>
    <w:rPr>
      <w:rFonts w:ascii="Wingdings" w:hAnsi="Wingdings" w:cs="Wingdings"/>
    </w:rPr>
  </w:style>
  <w:style w:type="character" w:customStyle="1" w:styleId="WW8Num27z3">
    <w:name w:val="WW8Num27z3"/>
    <w:rsid w:val="007625E0"/>
    <w:rPr>
      <w:rFonts w:ascii="Symbol" w:hAnsi="Symbol" w:cs="Symbol"/>
    </w:rPr>
  </w:style>
  <w:style w:type="character" w:customStyle="1" w:styleId="WW8Num28z0">
    <w:name w:val="WW8Num28z0"/>
    <w:rsid w:val="007625E0"/>
    <w:rPr>
      <w:rFonts w:ascii="Symbol" w:hAnsi="Symbol" w:cs="Symbol"/>
    </w:rPr>
  </w:style>
  <w:style w:type="character" w:customStyle="1" w:styleId="WW8Num28z1">
    <w:name w:val="WW8Num28z1"/>
    <w:rsid w:val="007625E0"/>
    <w:rPr>
      <w:rFonts w:ascii="Courier New" w:hAnsi="Courier New" w:cs="Courier New"/>
    </w:rPr>
  </w:style>
  <w:style w:type="character" w:customStyle="1" w:styleId="WW8Num28z2">
    <w:name w:val="WW8Num28z2"/>
    <w:rsid w:val="007625E0"/>
    <w:rPr>
      <w:rFonts w:ascii="Wingdings" w:hAnsi="Wingdings" w:cs="Wingdings"/>
    </w:rPr>
  </w:style>
  <w:style w:type="character" w:customStyle="1" w:styleId="WW8Num29z0">
    <w:name w:val="WW8Num29z0"/>
    <w:rsid w:val="007625E0"/>
    <w:rPr>
      <w:rFonts w:ascii="Calibri" w:eastAsia="Times New Roman" w:hAnsi="Calibri" w:cs="Calibri"/>
    </w:rPr>
  </w:style>
  <w:style w:type="character" w:customStyle="1" w:styleId="WW8Num29z1">
    <w:name w:val="WW8Num29z1"/>
    <w:rsid w:val="007625E0"/>
    <w:rPr>
      <w:rFonts w:ascii="Courier New" w:hAnsi="Courier New" w:cs="Courier New"/>
    </w:rPr>
  </w:style>
  <w:style w:type="character" w:customStyle="1" w:styleId="WW8Num29z2">
    <w:name w:val="WW8Num29z2"/>
    <w:rsid w:val="007625E0"/>
    <w:rPr>
      <w:rFonts w:ascii="Wingdings" w:hAnsi="Wingdings" w:cs="Wingdings"/>
    </w:rPr>
  </w:style>
  <w:style w:type="character" w:customStyle="1" w:styleId="WW8Num29z3">
    <w:name w:val="WW8Num29z3"/>
    <w:rsid w:val="007625E0"/>
    <w:rPr>
      <w:rFonts w:ascii="Symbol" w:hAnsi="Symbol" w:cs="Symbol"/>
    </w:rPr>
  </w:style>
  <w:style w:type="character" w:customStyle="1" w:styleId="WW8Num30z0">
    <w:name w:val="WW8Num30z0"/>
    <w:rsid w:val="007625E0"/>
    <w:rPr>
      <w:rFonts w:ascii="Symbol" w:hAnsi="Symbol" w:cs="Symbol"/>
      <w:shd w:val="clear" w:color="auto" w:fill="FFFF00"/>
    </w:rPr>
  </w:style>
  <w:style w:type="character" w:customStyle="1" w:styleId="WW8Num30z1">
    <w:name w:val="WW8Num30z1"/>
    <w:rsid w:val="007625E0"/>
    <w:rPr>
      <w:rFonts w:ascii="Courier New" w:hAnsi="Courier New" w:cs="Courier New"/>
    </w:rPr>
  </w:style>
  <w:style w:type="character" w:customStyle="1" w:styleId="WW8Num30z2">
    <w:name w:val="WW8Num30z2"/>
    <w:rsid w:val="007625E0"/>
    <w:rPr>
      <w:rFonts w:ascii="Wingdings" w:hAnsi="Wingdings" w:cs="Wingdings"/>
    </w:rPr>
  </w:style>
  <w:style w:type="character" w:customStyle="1" w:styleId="WW8Num31z0">
    <w:name w:val="WW8Num31z0"/>
    <w:rsid w:val="007625E0"/>
    <w:rPr>
      <w:rFonts w:cs="Times New Roman"/>
    </w:rPr>
  </w:style>
  <w:style w:type="character" w:customStyle="1" w:styleId="WW8Num32z0">
    <w:name w:val="WW8Num32z0"/>
    <w:rsid w:val="007625E0"/>
  </w:style>
  <w:style w:type="character" w:customStyle="1" w:styleId="WW8Num32z1">
    <w:name w:val="WW8Num32z1"/>
    <w:rsid w:val="007625E0"/>
  </w:style>
  <w:style w:type="character" w:customStyle="1" w:styleId="WW8Num32z2">
    <w:name w:val="WW8Num32z2"/>
    <w:rsid w:val="007625E0"/>
  </w:style>
  <w:style w:type="character" w:customStyle="1" w:styleId="WW8Num32z3">
    <w:name w:val="WW8Num32z3"/>
    <w:rsid w:val="007625E0"/>
  </w:style>
  <w:style w:type="character" w:customStyle="1" w:styleId="WW8Num32z4">
    <w:name w:val="WW8Num32z4"/>
    <w:rsid w:val="007625E0"/>
  </w:style>
  <w:style w:type="character" w:customStyle="1" w:styleId="WW8Num32z5">
    <w:name w:val="WW8Num32z5"/>
    <w:rsid w:val="007625E0"/>
  </w:style>
  <w:style w:type="character" w:customStyle="1" w:styleId="WW8Num32z6">
    <w:name w:val="WW8Num32z6"/>
    <w:rsid w:val="007625E0"/>
  </w:style>
  <w:style w:type="character" w:customStyle="1" w:styleId="WW8Num32z7">
    <w:name w:val="WW8Num32z7"/>
    <w:rsid w:val="007625E0"/>
  </w:style>
  <w:style w:type="character" w:customStyle="1" w:styleId="WW8Num32z8">
    <w:name w:val="WW8Num32z8"/>
    <w:rsid w:val="007625E0"/>
  </w:style>
  <w:style w:type="character" w:customStyle="1" w:styleId="WW8Num33z0">
    <w:name w:val="WW8Num33z0"/>
    <w:rsid w:val="007625E0"/>
    <w:rPr>
      <w:rFonts w:ascii="Symbol" w:eastAsia="Calibri" w:hAnsi="Symbol" w:cs="Symbol"/>
    </w:rPr>
  </w:style>
  <w:style w:type="character" w:customStyle="1" w:styleId="WW8Num33z1">
    <w:name w:val="WW8Num33z1"/>
    <w:rsid w:val="007625E0"/>
    <w:rPr>
      <w:rFonts w:ascii="Courier New" w:hAnsi="Courier New" w:cs="Courier New"/>
    </w:rPr>
  </w:style>
  <w:style w:type="character" w:customStyle="1" w:styleId="WW8Num33z2">
    <w:name w:val="WW8Num33z2"/>
    <w:rsid w:val="007625E0"/>
    <w:rPr>
      <w:rFonts w:ascii="Wingdings" w:hAnsi="Wingdings" w:cs="Wingdings"/>
    </w:rPr>
  </w:style>
  <w:style w:type="character" w:customStyle="1" w:styleId="WW8Num34z0">
    <w:name w:val="WW8Num34z0"/>
    <w:rsid w:val="007625E0"/>
    <w:rPr>
      <w:rFonts w:ascii="Symbol" w:hAnsi="Symbol" w:cs="Symbol"/>
    </w:rPr>
  </w:style>
  <w:style w:type="character" w:customStyle="1" w:styleId="WW8Num34z1">
    <w:name w:val="WW8Num34z1"/>
    <w:rsid w:val="007625E0"/>
    <w:rPr>
      <w:rFonts w:ascii="Courier New" w:hAnsi="Courier New" w:cs="Courier New"/>
    </w:rPr>
  </w:style>
  <w:style w:type="character" w:customStyle="1" w:styleId="WW8Num34z2">
    <w:name w:val="WW8Num34z2"/>
    <w:rsid w:val="007625E0"/>
    <w:rPr>
      <w:rFonts w:ascii="Wingdings" w:hAnsi="Wingdings" w:cs="Wingdings"/>
    </w:rPr>
  </w:style>
  <w:style w:type="character" w:customStyle="1" w:styleId="WW8Num35z0">
    <w:name w:val="WW8Num35z0"/>
    <w:rsid w:val="007625E0"/>
    <w:rPr>
      <w:rFonts w:ascii="Calibri" w:eastAsia="Times New Roman" w:hAnsi="Calibri" w:cs="Calibri"/>
    </w:rPr>
  </w:style>
  <w:style w:type="character" w:customStyle="1" w:styleId="WW8Num35z1">
    <w:name w:val="WW8Num35z1"/>
    <w:rsid w:val="007625E0"/>
    <w:rPr>
      <w:rFonts w:ascii="Courier New" w:hAnsi="Courier New" w:cs="Courier New"/>
    </w:rPr>
  </w:style>
  <w:style w:type="character" w:customStyle="1" w:styleId="WW8Num35z2">
    <w:name w:val="WW8Num35z2"/>
    <w:rsid w:val="007625E0"/>
    <w:rPr>
      <w:rFonts w:ascii="Wingdings" w:hAnsi="Wingdings" w:cs="Wingdings"/>
    </w:rPr>
  </w:style>
  <w:style w:type="character" w:customStyle="1" w:styleId="WW8Num35z3">
    <w:name w:val="WW8Num35z3"/>
    <w:rsid w:val="007625E0"/>
    <w:rPr>
      <w:rFonts w:ascii="Symbol" w:hAnsi="Symbol" w:cs="Symbol"/>
    </w:rPr>
  </w:style>
  <w:style w:type="character" w:customStyle="1" w:styleId="WW8Num36z0">
    <w:name w:val="WW8Num36z0"/>
    <w:rsid w:val="007625E0"/>
    <w:rPr>
      <w:lang w:val="el-GR"/>
    </w:rPr>
  </w:style>
  <w:style w:type="character" w:customStyle="1" w:styleId="WW8Num36z1">
    <w:name w:val="WW8Num36z1"/>
    <w:rsid w:val="007625E0"/>
  </w:style>
  <w:style w:type="character" w:customStyle="1" w:styleId="WW8Num36z2">
    <w:name w:val="WW8Num36z2"/>
    <w:rsid w:val="007625E0"/>
  </w:style>
  <w:style w:type="character" w:customStyle="1" w:styleId="WW8Num36z3">
    <w:name w:val="WW8Num36z3"/>
    <w:rsid w:val="007625E0"/>
  </w:style>
  <w:style w:type="character" w:customStyle="1" w:styleId="WW8Num36z4">
    <w:name w:val="WW8Num36z4"/>
    <w:rsid w:val="007625E0"/>
  </w:style>
  <w:style w:type="character" w:customStyle="1" w:styleId="WW8Num36z5">
    <w:name w:val="WW8Num36z5"/>
    <w:rsid w:val="007625E0"/>
  </w:style>
  <w:style w:type="character" w:customStyle="1" w:styleId="WW8Num36z6">
    <w:name w:val="WW8Num36z6"/>
    <w:rsid w:val="007625E0"/>
  </w:style>
  <w:style w:type="character" w:customStyle="1" w:styleId="WW8Num36z7">
    <w:name w:val="WW8Num36z7"/>
    <w:rsid w:val="007625E0"/>
  </w:style>
  <w:style w:type="character" w:customStyle="1" w:styleId="WW8Num36z8">
    <w:name w:val="WW8Num36z8"/>
    <w:rsid w:val="007625E0"/>
  </w:style>
  <w:style w:type="character" w:customStyle="1" w:styleId="WW8Num37z0">
    <w:name w:val="WW8Num37z0"/>
    <w:rsid w:val="007625E0"/>
    <w:rPr>
      <w:rFonts w:ascii="Calibri" w:eastAsia="Times New Roman" w:hAnsi="Calibri" w:cs="Calibri"/>
    </w:rPr>
  </w:style>
  <w:style w:type="character" w:customStyle="1" w:styleId="WW8Num37z1">
    <w:name w:val="WW8Num37z1"/>
    <w:rsid w:val="007625E0"/>
    <w:rPr>
      <w:rFonts w:ascii="Courier New" w:hAnsi="Courier New" w:cs="Courier New"/>
    </w:rPr>
  </w:style>
  <w:style w:type="character" w:customStyle="1" w:styleId="WW8Num37z2">
    <w:name w:val="WW8Num37z2"/>
    <w:rsid w:val="007625E0"/>
    <w:rPr>
      <w:rFonts w:ascii="Wingdings" w:hAnsi="Wingdings" w:cs="Wingdings"/>
    </w:rPr>
  </w:style>
  <w:style w:type="character" w:customStyle="1" w:styleId="WW8Num37z3">
    <w:name w:val="WW8Num37z3"/>
    <w:rsid w:val="007625E0"/>
    <w:rPr>
      <w:rFonts w:ascii="Symbol" w:hAnsi="Symbol" w:cs="Symbol"/>
    </w:rPr>
  </w:style>
  <w:style w:type="character" w:customStyle="1" w:styleId="WW8Num38z0">
    <w:name w:val="WW8Num38z0"/>
    <w:rsid w:val="007625E0"/>
  </w:style>
  <w:style w:type="character" w:customStyle="1" w:styleId="WW8Num38z1">
    <w:name w:val="WW8Num38z1"/>
    <w:rsid w:val="007625E0"/>
  </w:style>
  <w:style w:type="character" w:customStyle="1" w:styleId="WW8Num38z2">
    <w:name w:val="WW8Num38z2"/>
    <w:rsid w:val="007625E0"/>
  </w:style>
  <w:style w:type="character" w:customStyle="1" w:styleId="WW8Num38z3">
    <w:name w:val="WW8Num38z3"/>
    <w:rsid w:val="007625E0"/>
  </w:style>
  <w:style w:type="character" w:customStyle="1" w:styleId="WW8Num38z4">
    <w:name w:val="WW8Num38z4"/>
    <w:rsid w:val="007625E0"/>
  </w:style>
  <w:style w:type="character" w:customStyle="1" w:styleId="WW8Num38z5">
    <w:name w:val="WW8Num38z5"/>
    <w:rsid w:val="007625E0"/>
  </w:style>
  <w:style w:type="character" w:customStyle="1" w:styleId="WW8Num38z6">
    <w:name w:val="WW8Num38z6"/>
    <w:rsid w:val="007625E0"/>
  </w:style>
  <w:style w:type="character" w:customStyle="1" w:styleId="WW8Num38z7">
    <w:name w:val="WW8Num38z7"/>
    <w:rsid w:val="007625E0"/>
  </w:style>
  <w:style w:type="character" w:customStyle="1" w:styleId="WW8Num38z8">
    <w:name w:val="WW8Num38z8"/>
    <w:rsid w:val="007625E0"/>
  </w:style>
  <w:style w:type="character" w:customStyle="1" w:styleId="WW-DefaultParagraphFont111111111111111111">
    <w:name w:val="WW-Default Paragraph Font111111111111111111"/>
    <w:rsid w:val="007625E0"/>
  </w:style>
  <w:style w:type="character" w:customStyle="1" w:styleId="WW8Num4z1">
    <w:name w:val="WW8Num4z1"/>
    <w:rsid w:val="007625E0"/>
    <w:rPr>
      <w:rFonts w:cs="Times New Roman"/>
    </w:rPr>
  </w:style>
  <w:style w:type="character" w:customStyle="1" w:styleId="WW8Num5z1">
    <w:name w:val="WW8Num5z1"/>
    <w:rsid w:val="007625E0"/>
    <w:rPr>
      <w:rFonts w:cs="Times New Roman"/>
    </w:rPr>
  </w:style>
  <w:style w:type="character" w:customStyle="1" w:styleId="WW8Num29z4">
    <w:name w:val="WW8Num29z4"/>
    <w:rsid w:val="007625E0"/>
  </w:style>
  <w:style w:type="character" w:customStyle="1" w:styleId="WW8Num29z5">
    <w:name w:val="WW8Num29z5"/>
    <w:rsid w:val="007625E0"/>
  </w:style>
  <w:style w:type="character" w:customStyle="1" w:styleId="WW8Num29z6">
    <w:name w:val="WW8Num29z6"/>
    <w:rsid w:val="007625E0"/>
  </w:style>
  <w:style w:type="character" w:customStyle="1" w:styleId="WW8Num29z7">
    <w:name w:val="WW8Num29z7"/>
    <w:rsid w:val="007625E0"/>
  </w:style>
  <w:style w:type="character" w:customStyle="1" w:styleId="WW8Num29z8">
    <w:name w:val="WW8Num29z8"/>
    <w:rsid w:val="007625E0"/>
  </w:style>
  <w:style w:type="character" w:customStyle="1" w:styleId="WW8Num30z3">
    <w:name w:val="WW8Num30z3"/>
    <w:rsid w:val="007625E0"/>
    <w:rPr>
      <w:rFonts w:ascii="Symbol" w:hAnsi="Symbol" w:cs="Symbol"/>
    </w:rPr>
  </w:style>
  <w:style w:type="character" w:customStyle="1" w:styleId="WW8Num31z1">
    <w:name w:val="WW8Num31z1"/>
    <w:rsid w:val="007625E0"/>
  </w:style>
  <w:style w:type="character" w:customStyle="1" w:styleId="WW8Num31z2">
    <w:name w:val="WW8Num31z2"/>
    <w:rsid w:val="007625E0"/>
  </w:style>
  <w:style w:type="character" w:customStyle="1" w:styleId="WW8Num31z3">
    <w:name w:val="WW8Num31z3"/>
    <w:rsid w:val="007625E0"/>
  </w:style>
  <w:style w:type="character" w:customStyle="1" w:styleId="WW8Num31z4">
    <w:name w:val="WW8Num31z4"/>
    <w:rsid w:val="007625E0"/>
  </w:style>
  <w:style w:type="character" w:customStyle="1" w:styleId="WW8Num31z5">
    <w:name w:val="WW8Num31z5"/>
    <w:rsid w:val="007625E0"/>
  </w:style>
  <w:style w:type="character" w:customStyle="1" w:styleId="WW8Num31z6">
    <w:name w:val="WW8Num31z6"/>
    <w:rsid w:val="007625E0"/>
  </w:style>
  <w:style w:type="character" w:customStyle="1" w:styleId="WW8Num31z7">
    <w:name w:val="WW8Num31z7"/>
    <w:rsid w:val="007625E0"/>
  </w:style>
  <w:style w:type="character" w:customStyle="1" w:styleId="WW8Num31z8">
    <w:name w:val="WW8Num31z8"/>
    <w:rsid w:val="007625E0"/>
  </w:style>
  <w:style w:type="character" w:customStyle="1" w:styleId="WW8Num39z0">
    <w:name w:val="WW8Num39z0"/>
    <w:rsid w:val="007625E0"/>
    <w:rPr>
      <w:rFonts w:ascii="Calibri" w:eastAsia="Times New Roman" w:hAnsi="Calibri" w:cs="Calibri"/>
    </w:rPr>
  </w:style>
  <w:style w:type="character" w:customStyle="1" w:styleId="WW8Num39z1">
    <w:name w:val="WW8Num39z1"/>
    <w:rsid w:val="007625E0"/>
    <w:rPr>
      <w:rFonts w:ascii="Courier New" w:hAnsi="Courier New" w:cs="Courier New"/>
    </w:rPr>
  </w:style>
  <w:style w:type="character" w:customStyle="1" w:styleId="WW8Num39z2">
    <w:name w:val="WW8Num39z2"/>
    <w:rsid w:val="007625E0"/>
    <w:rPr>
      <w:rFonts w:ascii="Wingdings" w:hAnsi="Wingdings" w:cs="Wingdings"/>
    </w:rPr>
  </w:style>
  <w:style w:type="character" w:customStyle="1" w:styleId="WW8Num39z3">
    <w:name w:val="WW8Num39z3"/>
    <w:rsid w:val="007625E0"/>
    <w:rPr>
      <w:rFonts w:ascii="Symbol" w:hAnsi="Symbol" w:cs="Symbol"/>
    </w:rPr>
  </w:style>
  <w:style w:type="character" w:customStyle="1" w:styleId="WW8Num40z0">
    <w:name w:val="WW8Num40z0"/>
    <w:rsid w:val="007625E0"/>
    <w:rPr>
      <w:rFonts w:ascii="Symbol" w:hAnsi="Symbol" w:cs="Symbol"/>
    </w:rPr>
  </w:style>
  <w:style w:type="character" w:customStyle="1" w:styleId="WW8Num40z1">
    <w:name w:val="WW8Num40z1"/>
    <w:rsid w:val="007625E0"/>
    <w:rPr>
      <w:rFonts w:ascii="Courier New" w:hAnsi="Courier New" w:cs="Courier New"/>
    </w:rPr>
  </w:style>
  <w:style w:type="character" w:customStyle="1" w:styleId="WW8Num40z2">
    <w:name w:val="WW8Num40z2"/>
    <w:rsid w:val="007625E0"/>
    <w:rPr>
      <w:rFonts w:ascii="Wingdings" w:hAnsi="Wingdings" w:cs="Wingdings"/>
    </w:rPr>
  </w:style>
  <w:style w:type="character" w:customStyle="1" w:styleId="WW8Num41z0">
    <w:name w:val="WW8Num41z0"/>
    <w:rsid w:val="007625E0"/>
    <w:rPr>
      <w:rFonts w:ascii="Arial" w:hAnsi="Arial" w:cs="Times New Roman"/>
      <w:b/>
      <w:i w:val="0"/>
      <w:sz w:val="20"/>
      <w:szCs w:val="20"/>
    </w:rPr>
  </w:style>
  <w:style w:type="character" w:customStyle="1" w:styleId="WW8Num41z1">
    <w:name w:val="WW8Num41z1"/>
    <w:rsid w:val="007625E0"/>
    <w:rPr>
      <w:rFonts w:cs="Times New Roman"/>
    </w:rPr>
  </w:style>
  <w:style w:type="character" w:customStyle="1" w:styleId="WW8Num41z2">
    <w:name w:val="WW8Num41z2"/>
    <w:rsid w:val="007625E0"/>
    <w:rPr>
      <w:rFonts w:ascii="Arial" w:hAnsi="Arial" w:cs="Times New Roman"/>
      <w:b w:val="0"/>
      <w:i w:val="0"/>
    </w:rPr>
  </w:style>
  <w:style w:type="character" w:customStyle="1" w:styleId="WW8Num41z3">
    <w:name w:val="WW8Num41z3"/>
    <w:rsid w:val="007625E0"/>
    <w:rPr>
      <w:rFonts w:ascii="Arial" w:hAnsi="Arial" w:cs="Times New Roman"/>
      <w:b w:val="0"/>
      <w:i w:val="0"/>
      <w:sz w:val="20"/>
      <w:szCs w:val="20"/>
    </w:rPr>
  </w:style>
  <w:style w:type="character" w:customStyle="1" w:styleId="DefaultParagraphFont1">
    <w:name w:val="Default Paragraph Font1"/>
    <w:rsid w:val="007625E0"/>
  </w:style>
  <w:style w:type="character" w:customStyle="1" w:styleId="Heading1Char">
    <w:name w:val="Heading 1 Char"/>
    <w:rsid w:val="007625E0"/>
    <w:rPr>
      <w:rFonts w:ascii="Arial" w:hAnsi="Arial" w:cs="Arial"/>
      <w:b/>
      <w:bCs/>
      <w:color w:val="333399"/>
      <w:sz w:val="28"/>
      <w:szCs w:val="32"/>
      <w:lang w:val="en-US"/>
    </w:rPr>
  </w:style>
  <w:style w:type="character" w:customStyle="1" w:styleId="Heading2Char">
    <w:name w:val="Heading 2 Char"/>
    <w:rsid w:val="007625E0"/>
    <w:rPr>
      <w:rFonts w:ascii="Arial" w:hAnsi="Arial" w:cs="Arial"/>
      <w:b/>
      <w:color w:val="002060"/>
      <w:sz w:val="24"/>
      <w:szCs w:val="22"/>
      <w:lang w:val="en-GB"/>
    </w:rPr>
  </w:style>
  <w:style w:type="character" w:customStyle="1" w:styleId="Heading5Char">
    <w:name w:val="Heading 5 Char"/>
    <w:rsid w:val="007625E0"/>
    <w:rPr>
      <w:rFonts w:ascii="Calibri" w:eastAsia="Times New Roman" w:hAnsi="Calibri" w:cs="Times New Roman"/>
      <w:b/>
      <w:bCs/>
      <w:i/>
      <w:iCs/>
      <w:sz w:val="26"/>
      <w:szCs w:val="26"/>
      <w:lang w:val="en-GB"/>
    </w:rPr>
  </w:style>
  <w:style w:type="character" w:customStyle="1" w:styleId="DateChar">
    <w:name w:val="Date Char"/>
    <w:rsid w:val="007625E0"/>
    <w:rPr>
      <w:sz w:val="24"/>
      <w:szCs w:val="24"/>
      <w:lang w:val="en-GB"/>
    </w:rPr>
  </w:style>
  <w:style w:type="character" w:customStyle="1" w:styleId="FooterChar">
    <w:name w:val="Footer Char"/>
    <w:rsid w:val="007625E0"/>
    <w:rPr>
      <w:rFonts w:eastAsia="MS Mincho" w:cs="Times New Roman"/>
      <w:sz w:val="24"/>
      <w:szCs w:val="24"/>
      <w:lang w:val="en-US" w:eastAsia="ja-JP"/>
    </w:rPr>
  </w:style>
  <w:style w:type="character" w:styleId="a3">
    <w:name w:val="annotation reference"/>
    <w:uiPriority w:val="99"/>
    <w:rsid w:val="007625E0"/>
    <w:rPr>
      <w:sz w:val="16"/>
    </w:rPr>
  </w:style>
  <w:style w:type="character" w:styleId="-">
    <w:name w:val="Hyperlink"/>
    <w:uiPriority w:val="99"/>
    <w:rsid w:val="007625E0"/>
    <w:rPr>
      <w:color w:val="0000FF"/>
      <w:u w:val="single"/>
    </w:rPr>
  </w:style>
  <w:style w:type="character" w:customStyle="1" w:styleId="HeaderChar">
    <w:name w:val="Header Char"/>
    <w:rsid w:val="007625E0"/>
    <w:rPr>
      <w:rFonts w:cs="Times New Roman"/>
      <w:sz w:val="24"/>
      <w:szCs w:val="24"/>
      <w:lang w:val="en-GB"/>
    </w:rPr>
  </w:style>
  <w:style w:type="character" w:styleId="a4">
    <w:name w:val="page number"/>
    <w:rsid w:val="007625E0"/>
    <w:rPr>
      <w:rFonts w:cs="Times New Roman"/>
    </w:rPr>
  </w:style>
  <w:style w:type="character" w:customStyle="1" w:styleId="BalloonTextChar">
    <w:name w:val="Balloon Text Char"/>
    <w:rsid w:val="007625E0"/>
    <w:rPr>
      <w:rFonts w:ascii="Tahoma" w:hAnsi="Tahoma" w:cs="Tahoma"/>
      <w:sz w:val="16"/>
      <w:szCs w:val="16"/>
      <w:lang w:val="en-GB"/>
    </w:rPr>
  </w:style>
  <w:style w:type="character" w:customStyle="1" w:styleId="CommentTextChar">
    <w:name w:val="Comment Text Char"/>
    <w:rsid w:val="007625E0"/>
    <w:rPr>
      <w:rFonts w:cs="Times New Roman"/>
      <w:lang w:val="en-GB"/>
    </w:rPr>
  </w:style>
  <w:style w:type="character" w:customStyle="1" w:styleId="CommentSubjectChar">
    <w:name w:val="Comment Subject Char"/>
    <w:rsid w:val="007625E0"/>
    <w:rPr>
      <w:rFonts w:cs="Times New Roman"/>
      <w:b/>
      <w:bCs/>
      <w:lang w:val="en-GB"/>
    </w:rPr>
  </w:style>
  <w:style w:type="character" w:customStyle="1" w:styleId="BodyTextChar">
    <w:name w:val="Body Text Char"/>
    <w:rsid w:val="007625E0"/>
    <w:rPr>
      <w:rFonts w:cs="Times New Roman"/>
      <w:sz w:val="24"/>
      <w:szCs w:val="24"/>
      <w:lang w:val="en-GB"/>
    </w:rPr>
  </w:style>
  <w:style w:type="character" w:styleId="a5">
    <w:name w:val="Placeholder Text"/>
    <w:rsid w:val="007625E0"/>
    <w:rPr>
      <w:rFonts w:cs="Times New Roman"/>
      <w:color w:val="808080"/>
    </w:rPr>
  </w:style>
  <w:style w:type="character" w:customStyle="1" w:styleId="a6">
    <w:name w:val="Χαρακτήρες υποσημείωσης"/>
    <w:rsid w:val="007625E0"/>
    <w:rPr>
      <w:rFonts w:cs="Times New Roman"/>
      <w:vertAlign w:val="superscript"/>
    </w:rPr>
  </w:style>
  <w:style w:type="character" w:customStyle="1" w:styleId="FootnoteTextChar">
    <w:name w:val="Footnote Text Char"/>
    <w:rsid w:val="007625E0"/>
    <w:rPr>
      <w:rFonts w:ascii="Calibri" w:hAnsi="Calibri" w:cs="Times New Roman"/>
    </w:rPr>
  </w:style>
  <w:style w:type="character" w:customStyle="1" w:styleId="Heading3Char">
    <w:name w:val="Heading 3 Char"/>
    <w:rsid w:val="007625E0"/>
    <w:rPr>
      <w:rFonts w:ascii="Arial" w:hAnsi="Arial" w:cs="Arial"/>
      <w:b/>
      <w:bCs/>
      <w:sz w:val="22"/>
      <w:szCs w:val="26"/>
      <w:lang w:val="en-GB"/>
    </w:rPr>
  </w:style>
  <w:style w:type="character" w:customStyle="1" w:styleId="Heading4Char">
    <w:name w:val="Heading 4 Char"/>
    <w:rsid w:val="007625E0"/>
    <w:rPr>
      <w:rFonts w:ascii="Arial" w:eastAsia="Times New Roman" w:hAnsi="Arial" w:cs="Times New Roman"/>
      <w:b/>
      <w:bCs/>
      <w:sz w:val="22"/>
      <w:szCs w:val="28"/>
      <w:lang w:val="en-GB"/>
    </w:rPr>
  </w:style>
  <w:style w:type="character" w:customStyle="1" w:styleId="DocTitleChar">
    <w:name w:val="Doc Title Char"/>
    <w:basedOn w:val="Heading1Char"/>
    <w:rsid w:val="007625E0"/>
    <w:rPr>
      <w:rFonts w:ascii="Arial" w:hAnsi="Arial" w:cs="Arial"/>
      <w:b/>
      <w:bCs/>
      <w:color w:val="333399"/>
      <w:sz w:val="28"/>
      <w:szCs w:val="32"/>
      <w:lang w:val="en-US"/>
    </w:rPr>
  </w:style>
  <w:style w:type="character" w:customStyle="1" w:styleId="Style1Char">
    <w:name w:val="Style1 Char"/>
    <w:rsid w:val="007625E0"/>
    <w:rPr>
      <w:rFonts w:ascii="Calibri" w:hAnsi="Calibri" w:cs="Calibri"/>
      <w:b/>
      <w:bCs/>
      <w:color w:val="333399"/>
      <w:sz w:val="40"/>
      <w:szCs w:val="40"/>
      <w:lang w:val="en-US"/>
    </w:rPr>
  </w:style>
  <w:style w:type="character" w:customStyle="1" w:styleId="ContentsChar">
    <w:name w:val="Contents Char"/>
    <w:rsid w:val="007625E0"/>
    <w:rPr>
      <w:rFonts w:ascii="Calibri" w:hAnsi="Calibri" w:cs="Calibri"/>
      <w:b/>
      <w:bCs/>
      <w:color w:val="333399"/>
      <w:sz w:val="28"/>
      <w:szCs w:val="32"/>
      <w:lang w:val="en-US"/>
    </w:rPr>
  </w:style>
  <w:style w:type="character" w:customStyle="1" w:styleId="EndnoteTextChar">
    <w:name w:val="Endnote Text Char"/>
    <w:rsid w:val="007625E0"/>
    <w:rPr>
      <w:rFonts w:ascii="Calibri" w:hAnsi="Calibri" w:cs="Calibri"/>
      <w:lang w:val="en-GB"/>
    </w:rPr>
  </w:style>
  <w:style w:type="character" w:customStyle="1" w:styleId="a7">
    <w:name w:val="Χαρακτήρες σημείωσης τέλους"/>
    <w:rsid w:val="007625E0"/>
    <w:rPr>
      <w:vertAlign w:val="superscript"/>
    </w:rPr>
  </w:style>
  <w:style w:type="character" w:customStyle="1" w:styleId="FootnoteReference2">
    <w:name w:val="Footnote Reference2"/>
    <w:rsid w:val="007625E0"/>
    <w:rPr>
      <w:vertAlign w:val="superscript"/>
    </w:rPr>
  </w:style>
  <w:style w:type="character" w:customStyle="1" w:styleId="EndnoteReference1">
    <w:name w:val="Endnote Reference1"/>
    <w:rsid w:val="007625E0"/>
    <w:rPr>
      <w:vertAlign w:val="superscript"/>
    </w:rPr>
  </w:style>
  <w:style w:type="character" w:customStyle="1" w:styleId="a8">
    <w:name w:val="Κουκκίδες"/>
    <w:rsid w:val="007625E0"/>
    <w:rPr>
      <w:rFonts w:ascii="OpenSymbol" w:eastAsia="OpenSymbol" w:hAnsi="OpenSymbol" w:cs="OpenSymbol"/>
    </w:rPr>
  </w:style>
  <w:style w:type="character" w:styleId="a9">
    <w:name w:val="Strong"/>
    <w:qFormat/>
    <w:rsid w:val="007625E0"/>
    <w:rPr>
      <w:b/>
      <w:bCs/>
    </w:rPr>
  </w:style>
  <w:style w:type="character" w:customStyle="1" w:styleId="10">
    <w:name w:val="Προεπιλεγμένη γραμματοσειρά1"/>
    <w:rsid w:val="007625E0"/>
  </w:style>
  <w:style w:type="character" w:customStyle="1" w:styleId="aa">
    <w:name w:val="Σύμβολο υποσημείωσης"/>
    <w:rsid w:val="007625E0"/>
    <w:rPr>
      <w:vertAlign w:val="superscript"/>
    </w:rPr>
  </w:style>
  <w:style w:type="character" w:styleId="ab">
    <w:name w:val="Emphasis"/>
    <w:qFormat/>
    <w:rsid w:val="007625E0"/>
    <w:rPr>
      <w:i/>
      <w:iCs/>
    </w:rPr>
  </w:style>
  <w:style w:type="character" w:customStyle="1" w:styleId="ac">
    <w:name w:val="Χαρακτήρες αρίθμησης"/>
    <w:rsid w:val="007625E0"/>
  </w:style>
  <w:style w:type="character" w:customStyle="1" w:styleId="normalwithoutspacingChar">
    <w:name w:val="normal_without_spacing Char"/>
    <w:rsid w:val="007625E0"/>
    <w:rPr>
      <w:rFonts w:ascii="Calibri" w:hAnsi="Calibri" w:cs="Calibri"/>
      <w:sz w:val="22"/>
      <w:szCs w:val="24"/>
    </w:rPr>
  </w:style>
  <w:style w:type="character" w:customStyle="1" w:styleId="FootnoteTextChar1">
    <w:name w:val="Footnote Text Char1"/>
    <w:rsid w:val="007625E0"/>
    <w:rPr>
      <w:rFonts w:ascii="Calibri" w:hAnsi="Calibri" w:cs="Calibri"/>
      <w:lang w:val="en-IE" w:eastAsia="zh-CN"/>
    </w:rPr>
  </w:style>
  <w:style w:type="character" w:customStyle="1" w:styleId="foothangingChar">
    <w:name w:val="foot_hanging Char"/>
    <w:rsid w:val="007625E0"/>
    <w:rPr>
      <w:rFonts w:ascii="Calibri" w:hAnsi="Calibri" w:cs="Calibri"/>
      <w:sz w:val="18"/>
      <w:szCs w:val="18"/>
      <w:lang w:val="en-IE" w:eastAsia="zh-CN"/>
    </w:rPr>
  </w:style>
  <w:style w:type="character" w:customStyle="1" w:styleId="HTMLPreformattedChar">
    <w:name w:val="HTML Preformatted Char"/>
    <w:rsid w:val="007625E0"/>
    <w:rPr>
      <w:rFonts w:ascii="Courier New" w:hAnsi="Courier New" w:cs="Courier New"/>
    </w:rPr>
  </w:style>
  <w:style w:type="character" w:customStyle="1" w:styleId="apple-converted-space">
    <w:name w:val="apple-converted-space"/>
    <w:basedOn w:val="WW-DefaultParagraphFont111111111111111111"/>
    <w:rsid w:val="007625E0"/>
  </w:style>
  <w:style w:type="character" w:customStyle="1" w:styleId="BodyTextIndent3Char">
    <w:name w:val="Body Text Indent 3 Char"/>
    <w:rsid w:val="007625E0"/>
    <w:rPr>
      <w:rFonts w:ascii="Calibri" w:hAnsi="Calibri" w:cs="Calibri"/>
      <w:sz w:val="16"/>
      <w:szCs w:val="16"/>
      <w:lang w:val="en-GB"/>
    </w:rPr>
  </w:style>
  <w:style w:type="character" w:customStyle="1" w:styleId="WW-FootnoteReference">
    <w:name w:val="WW-Footnote Reference"/>
    <w:rsid w:val="007625E0"/>
    <w:rPr>
      <w:vertAlign w:val="superscript"/>
    </w:rPr>
  </w:style>
  <w:style w:type="character" w:customStyle="1" w:styleId="WW-EndnoteReference">
    <w:name w:val="WW-Endnote Reference"/>
    <w:rsid w:val="007625E0"/>
    <w:rPr>
      <w:vertAlign w:val="superscript"/>
    </w:rPr>
  </w:style>
  <w:style w:type="character" w:customStyle="1" w:styleId="FootnoteReference1">
    <w:name w:val="Footnote Reference1"/>
    <w:rsid w:val="007625E0"/>
    <w:rPr>
      <w:vertAlign w:val="superscript"/>
    </w:rPr>
  </w:style>
  <w:style w:type="character" w:customStyle="1" w:styleId="FootnoteTextChar2">
    <w:name w:val="Footnote Text Char2"/>
    <w:rsid w:val="007625E0"/>
    <w:rPr>
      <w:rFonts w:ascii="Calibri" w:hAnsi="Calibri" w:cs="Calibri"/>
      <w:sz w:val="18"/>
      <w:lang w:val="en-IE" w:eastAsia="zh-CN"/>
    </w:rPr>
  </w:style>
  <w:style w:type="character" w:customStyle="1" w:styleId="foothangingChar1">
    <w:name w:val="foot_hanging Char1"/>
    <w:rsid w:val="007625E0"/>
    <w:rPr>
      <w:rFonts w:ascii="Calibri" w:hAnsi="Calibri" w:cs="Calibri"/>
      <w:sz w:val="18"/>
      <w:szCs w:val="18"/>
      <w:lang w:val="en-IE" w:eastAsia="zh-CN"/>
    </w:rPr>
  </w:style>
  <w:style w:type="character" w:customStyle="1" w:styleId="footersChar">
    <w:name w:val="footers Char"/>
    <w:basedOn w:val="foothangingChar1"/>
    <w:rsid w:val="007625E0"/>
    <w:rPr>
      <w:rFonts w:ascii="Calibri" w:hAnsi="Calibri" w:cs="Calibri"/>
      <w:sz w:val="18"/>
      <w:szCs w:val="18"/>
      <w:lang w:val="en-IE" w:eastAsia="zh-CN"/>
    </w:rPr>
  </w:style>
  <w:style w:type="character" w:customStyle="1" w:styleId="CommentTextChar1">
    <w:name w:val="Comment Text Char1"/>
    <w:rsid w:val="007625E0"/>
    <w:rPr>
      <w:rFonts w:ascii="Calibri" w:hAnsi="Calibri" w:cs="Calibri"/>
      <w:lang w:val="en-GB" w:eastAsia="zh-CN"/>
    </w:rPr>
  </w:style>
  <w:style w:type="character" w:customStyle="1" w:styleId="HTMLPreformattedChar1">
    <w:name w:val="HTML Preformatted Char1"/>
    <w:rsid w:val="007625E0"/>
    <w:rPr>
      <w:rFonts w:ascii="Courier New" w:hAnsi="Courier New" w:cs="Courier New"/>
      <w:lang w:eastAsia="zh-CN"/>
    </w:rPr>
  </w:style>
  <w:style w:type="character" w:customStyle="1" w:styleId="BodyText3Char">
    <w:name w:val="Body Text 3 Char"/>
    <w:rsid w:val="007625E0"/>
    <w:rPr>
      <w:rFonts w:ascii="Calibri" w:hAnsi="Calibri" w:cs="Calibri"/>
      <w:sz w:val="16"/>
      <w:szCs w:val="16"/>
      <w:lang w:val="en-GB" w:eastAsia="zh-CN"/>
    </w:rPr>
  </w:style>
  <w:style w:type="character" w:customStyle="1" w:styleId="WW-FootnoteReference1">
    <w:name w:val="WW-Footnote Reference1"/>
    <w:rsid w:val="007625E0"/>
    <w:rPr>
      <w:vertAlign w:val="superscript"/>
    </w:rPr>
  </w:style>
  <w:style w:type="character" w:customStyle="1" w:styleId="WW-EndnoteReference1">
    <w:name w:val="WW-Endnote Reference1"/>
    <w:rsid w:val="007625E0"/>
    <w:rPr>
      <w:vertAlign w:val="superscript"/>
    </w:rPr>
  </w:style>
  <w:style w:type="character" w:customStyle="1" w:styleId="WW-FootnoteReference2">
    <w:name w:val="WW-Footnote Reference2"/>
    <w:rsid w:val="007625E0"/>
    <w:rPr>
      <w:vertAlign w:val="superscript"/>
    </w:rPr>
  </w:style>
  <w:style w:type="character" w:customStyle="1" w:styleId="WW-EndnoteReference2">
    <w:name w:val="WW-Endnote Reference2"/>
    <w:rsid w:val="007625E0"/>
    <w:rPr>
      <w:vertAlign w:val="superscript"/>
    </w:rPr>
  </w:style>
  <w:style w:type="character" w:customStyle="1" w:styleId="FootnoteTextChar3">
    <w:name w:val="Footnote Text Char3"/>
    <w:rsid w:val="007625E0"/>
    <w:rPr>
      <w:rFonts w:ascii="Calibri" w:hAnsi="Calibri" w:cs="Calibri"/>
      <w:sz w:val="18"/>
      <w:lang w:val="en-IE" w:eastAsia="zh-CN"/>
    </w:rPr>
  </w:style>
  <w:style w:type="character" w:customStyle="1" w:styleId="foothangingChar2">
    <w:name w:val="foot_hanging Char2"/>
    <w:rsid w:val="007625E0"/>
    <w:rPr>
      <w:rFonts w:ascii="Calibri" w:hAnsi="Calibri" w:cs="Calibri"/>
      <w:sz w:val="18"/>
      <w:szCs w:val="18"/>
      <w:lang w:val="en-IE" w:eastAsia="zh-CN"/>
    </w:rPr>
  </w:style>
  <w:style w:type="character" w:customStyle="1" w:styleId="footersChar1">
    <w:name w:val="footers Char1"/>
    <w:basedOn w:val="foothangingChar2"/>
    <w:rsid w:val="007625E0"/>
    <w:rPr>
      <w:rFonts w:ascii="Calibri" w:hAnsi="Calibri" w:cs="Calibri"/>
      <w:sz w:val="18"/>
      <w:szCs w:val="18"/>
      <w:lang w:val="en-IE" w:eastAsia="zh-CN"/>
    </w:rPr>
  </w:style>
  <w:style w:type="character" w:customStyle="1" w:styleId="foootChar">
    <w:name w:val="fooot Char"/>
    <w:basedOn w:val="footersChar1"/>
    <w:rsid w:val="007625E0"/>
    <w:rPr>
      <w:rFonts w:ascii="Calibri" w:hAnsi="Calibri" w:cs="Calibri"/>
      <w:sz w:val="18"/>
      <w:szCs w:val="18"/>
      <w:lang w:val="en-IE" w:eastAsia="zh-CN"/>
    </w:rPr>
  </w:style>
  <w:style w:type="character" w:customStyle="1" w:styleId="11">
    <w:name w:val="Παραπομπή υποσημείωσης1"/>
    <w:rsid w:val="007625E0"/>
    <w:rPr>
      <w:vertAlign w:val="superscript"/>
    </w:rPr>
  </w:style>
  <w:style w:type="character" w:customStyle="1" w:styleId="12">
    <w:name w:val="Παραπομπή σημείωσης τέλους1"/>
    <w:rsid w:val="007625E0"/>
    <w:rPr>
      <w:vertAlign w:val="superscript"/>
    </w:rPr>
  </w:style>
  <w:style w:type="character" w:customStyle="1" w:styleId="Char">
    <w:name w:val="Κείμενο πλαισίου Char"/>
    <w:rsid w:val="007625E0"/>
    <w:rPr>
      <w:rFonts w:ascii="Tahoma" w:hAnsi="Tahoma" w:cs="Tahoma"/>
      <w:sz w:val="16"/>
      <w:szCs w:val="16"/>
      <w:lang w:val="en-GB"/>
    </w:rPr>
  </w:style>
  <w:style w:type="character" w:customStyle="1" w:styleId="13">
    <w:name w:val="Παραπομπή σχολίου1"/>
    <w:rsid w:val="007625E0"/>
    <w:rPr>
      <w:sz w:val="16"/>
      <w:szCs w:val="16"/>
    </w:rPr>
  </w:style>
  <w:style w:type="character" w:customStyle="1" w:styleId="Char0">
    <w:name w:val="Κείμενο σχολίου Char"/>
    <w:rsid w:val="007625E0"/>
    <w:rPr>
      <w:rFonts w:ascii="Calibri" w:hAnsi="Calibri" w:cs="Calibri"/>
      <w:lang w:val="en-GB"/>
    </w:rPr>
  </w:style>
  <w:style w:type="character" w:customStyle="1" w:styleId="Char1">
    <w:name w:val="Θέμα σχολίου Char"/>
    <w:rsid w:val="007625E0"/>
    <w:rPr>
      <w:rFonts w:ascii="Calibri" w:hAnsi="Calibri" w:cs="Calibri"/>
      <w:b/>
      <w:bCs/>
      <w:lang w:val="en-GB"/>
    </w:rPr>
  </w:style>
  <w:style w:type="character" w:customStyle="1" w:styleId="-HTMLChar">
    <w:name w:val="Προ-διαμορφωμένο HTML Char"/>
    <w:uiPriority w:val="99"/>
    <w:rsid w:val="007625E0"/>
    <w:rPr>
      <w:rFonts w:ascii="Courier New" w:eastAsia="Times New Roman" w:hAnsi="Courier New" w:cs="Courier New"/>
    </w:rPr>
  </w:style>
  <w:style w:type="character" w:customStyle="1" w:styleId="WW-FootnoteReference3">
    <w:name w:val="WW-Footnote Reference3"/>
    <w:rsid w:val="007625E0"/>
    <w:rPr>
      <w:vertAlign w:val="superscript"/>
    </w:rPr>
  </w:style>
  <w:style w:type="character" w:customStyle="1" w:styleId="WW-EndnoteReference3">
    <w:name w:val="WW-Endnote Reference3"/>
    <w:rsid w:val="007625E0"/>
    <w:rPr>
      <w:vertAlign w:val="superscript"/>
    </w:rPr>
  </w:style>
  <w:style w:type="character" w:customStyle="1" w:styleId="WW-FootnoteReference4">
    <w:name w:val="WW-Footnote Reference4"/>
    <w:rsid w:val="007625E0"/>
    <w:rPr>
      <w:vertAlign w:val="superscript"/>
    </w:rPr>
  </w:style>
  <w:style w:type="character" w:customStyle="1" w:styleId="WW-EndnoteReference4">
    <w:name w:val="WW-Endnote Reference4"/>
    <w:rsid w:val="007625E0"/>
    <w:rPr>
      <w:vertAlign w:val="superscript"/>
    </w:rPr>
  </w:style>
  <w:style w:type="character" w:customStyle="1" w:styleId="WW-FootnoteReference5">
    <w:name w:val="WW-Footnote Reference5"/>
    <w:rsid w:val="007625E0"/>
    <w:rPr>
      <w:vertAlign w:val="superscript"/>
    </w:rPr>
  </w:style>
  <w:style w:type="character" w:customStyle="1" w:styleId="WW-EndnoteReference5">
    <w:name w:val="WW-Endnote Reference5"/>
    <w:rsid w:val="007625E0"/>
    <w:rPr>
      <w:vertAlign w:val="superscript"/>
    </w:rPr>
  </w:style>
  <w:style w:type="character" w:customStyle="1" w:styleId="WW-FootnoteReference6">
    <w:name w:val="WW-Footnote Reference6"/>
    <w:rsid w:val="007625E0"/>
    <w:rPr>
      <w:vertAlign w:val="superscript"/>
    </w:rPr>
  </w:style>
  <w:style w:type="character" w:styleId="-0">
    <w:name w:val="FollowedHyperlink"/>
    <w:rsid w:val="007625E0"/>
    <w:rPr>
      <w:color w:val="800000"/>
      <w:u w:val="single"/>
    </w:rPr>
  </w:style>
  <w:style w:type="character" w:customStyle="1" w:styleId="WW-EndnoteReference6">
    <w:name w:val="WW-Endnote Reference6"/>
    <w:rsid w:val="007625E0"/>
    <w:rPr>
      <w:vertAlign w:val="superscript"/>
    </w:rPr>
  </w:style>
  <w:style w:type="character" w:customStyle="1" w:styleId="WW-FootnoteReference7">
    <w:name w:val="WW-Footnote Reference7"/>
    <w:rsid w:val="007625E0"/>
    <w:rPr>
      <w:vertAlign w:val="superscript"/>
    </w:rPr>
  </w:style>
  <w:style w:type="character" w:customStyle="1" w:styleId="WW-EndnoteReference7">
    <w:name w:val="WW-Endnote Reference7"/>
    <w:rsid w:val="007625E0"/>
    <w:rPr>
      <w:vertAlign w:val="superscript"/>
    </w:rPr>
  </w:style>
  <w:style w:type="character" w:customStyle="1" w:styleId="WW-FootnoteReference8">
    <w:name w:val="WW-Footnote Reference8"/>
    <w:rsid w:val="007625E0"/>
    <w:rPr>
      <w:vertAlign w:val="superscript"/>
    </w:rPr>
  </w:style>
  <w:style w:type="character" w:customStyle="1" w:styleId="WW-EndnoteReference8">
    <w:name w:val="WW-Endnote Reference8"/>
    <w:rsid w:val="007625E0"/>
    <w:rPr>
      <w:vertAlign w:val="superscript"/>
    </w:rPr>
  </w:style>
  <w:style w:type="character" w:customStyle="1" w:styleId="WW-FootnoteReference9">
    <w:name w:val="WW-Footnote Reference9"/>
    <w:rsid w:val="007625E0"/>
    <w:rPr>
      <w:vertAlign w:val="superscript"/>
    </w:rPr>
  </w:style>
  <w:style w:type="character" w:customStyle="1" w:styleId="WW-EndnoteReference9">
    <w:name w:val="WW-Endnote Reference9"/>
    <w:rsid w:val="007625E0"/>
    <w:rPr>
      <w:vertAlign w:val="superscript"/>
    </w:rPr>
  </w:style>
  <w:style w:type="character" w:customStyle="1" w:styleId="WW-FootnoteReference10">
    <w:name w:val="WW-Footnote Reference10"/>
    <w:rsid w:val="007625E0"/>
    <w:rPr>
      <w:vertAlign w:val="superscript"/>
    </w:rPr>
  </w:style>
  <w:style w:type="character" w:customStyle="1" w:styleId="WW-EndnoteReference10">
    <w:name w:val="WW-Endnote Reference10"/>
    <w:rsid w:val="007625E0"/>
    <w:rPr>
      <w:vertAlign w:val="superscript"/>
    </w:rPr>
  </w:style>
  <w:style w:type="character" w:customStyle="1" w:styleId="WW-FootnoteReference11">
    <w:name w:val="WW-Footnote Reference11"/>
    <w:rsid w:val="007625E0"/>
    <w:rPr>
      <w:vertAlign w:val="superscript"/>
    </w:rPr>
  </w:style>
  <w:style w:type="character" w:customStyle="1" w:styleId="WW-EndnoteReference11">
    <w:name w:val="WW-Endnote Reference11"/>
    <w:rsid w:val="007625E0"/>
    <w:rPr>
      <w:vertAlign w:val="superscript"/>
    </w:rPr>
  </w:style>
  <w:style w:type="character" w:customStyle="1" w:styleId="WW-FootnoteReference12">
    <w:name w:val="WW-Footnote Reference12"/>
    <w:rsid w:val="007625E0"/>
    <w:rPr>
      <w:vertAlign w:val="superscript"/>
    </w:rPr>
  </w:style>
  <w:style w:type="character" w:customStyle="1" w:styleId="WW-EndnoteReference12">
    <w:name w:val="WW-Endnote Reference12"/>
    <w:rsid w:val="007625E0"/>
    <w:rPr>
      <w:vertAlign w:val="superscript"/>
    </w:rPr>
  </w:style>
  <w:style w:type="character" w:customStyle="1" w:styleId="WW-FootnoteReference13">
    <w:name w:val="WW-Footnote Reference13"/>
    <w:rsid w:val="007625E0"/>
    <w:rPr>
      <w:vertAlign w:val="superscript"/>
    </w:rPr>
  </w:style>
  <w:style w:type="character" w:customStyle="1" w:styleId="WW-EndnoteReference13">
    <w:name w:val="WW-Endnote Reference13"/>
    <w:rsid w:val="007625E0"/>
    <w:rPr>
      <w:vertAlign w:val="superscript"/>
    </w:rPr>
  </w:style>
  <w:style w:type="character" w:styleId="ad">
    <w:name w:val="footnote reference"/>
    <w:uiPriority w:val="99"/>
    <w:rsid w:val="007625E0"/>
    <w:rPr>
      <w:vertAlign w:val="superscript"/>
    </w:rPr>
  </w:style>
  <w:style w:type="character" w:styleId="ae">
    <w:name w:val="endnote reference"/>
    <w:rsid w:val="007625E0"/>
    <w:rPr>
      <w:vertAlign w:val="superscript"/>
    </w:rPr>
  </w:style>
  <w:style w:type="character" w:customStyle="1" w:styleId="22">
    <w:name w:val="Παραπομπή υποσημείωσης2"/>
    <w:rsid w:val="007625E0"/>
    <w:rPr>
      <w:vertAlign w:val="superscript"/>
    </w:rPr>
  </w:style>
  <w:style w:type="character" w:customStyle="1" w:styleId="23">
    <w:name w:val="Παραπομπή σημείωσης τέλους2"/>
    <w:rsid w:val="007625E0"/>
    <w:rPr>
      <w:vertAlign w:val="superscript"/>
    </w:rPr>
  </w:style>
  <w:style w:type="character" w:customStyle="1" w:styleId="WW-FootnoteReference14">
    <w:name w:val="WW-Footnote Reference14"/>
    <w:rsid w:val="007625E0"/>
    <w:rPr>
      <w:vertAlign w:val="superscript"/>
    </w:rPr>
  </w:style>
  <w:style w:type="character" w:customStyle="1" w:styleId="WW-EndnoteReference14">
    <w:name w:val="WW-Endnote Reference14"/>
    <w:rsid w:val="007625E0"/>
    <w:rPr>
      <w:vertAlign w:val="superscript"/>
    </w:rPr>
  </w:style>
  <w:style w:type="character" w:customStyle="1" w:styleId="WW-FootnoteReference15">
    <w:name w:val="WW-Footnote Reference15"/>
    <w:rsid w:val="007625E0"/>
    <w:rPr>
      <w:vertAlign w:val="superscript"/>
    </w:rPr>
  </w:style>
  <w:style w:type="character" w:customStyle="1" w:styleId="WW-EndnoteReference15">
    <w:name w:val="WW-Endnote Reference15"/>
    <w:rsid w:val="007625E0"/>
    <w:rPr>
      <w:vertAlign w:val="superscript"/>
    </w:rPr>
  </w:style>
  <w:style w:type="character" w:customStyle="1" w:styleId="WW-FootnoteReference16">
    <w:name w:val="WW-Footnote Reference16"/>
    <w:rsid w:val="007625E0"/>
    <w:rPr>
      <w:vertAlign w:val="superscript"/>
    </w:rPr>
  </w:style>
  <w:style w:type="character" w:customStyle="1" w:styleId="WW-EndnoteReference16">
    <w:name w:val="WW-Endnote Reference16"/>
    <w:rsid w:val="007625E0"/>
    <w:rPr>
      <w:vertAlign w:val="superscript"/>
    </w:rPr>
  </w:style>
  <w:style w:type="character" w:customStyle="1" w:styleId="WW-FootnoteReference17">
    <w:name w:val="WW-Footnote Reference17"/>
    <w:rsid w:val="007625E0"/>
    <w:rPr>
      <w:vertAlign w:val="superscript"/>
    </w:rPr>
  </w:style>
  <w:style w:type="character" w:customStyle="1" w:styleId="WW-EndnoteReference17">
    <w:name w:val="WW-Endnote Reference17"/>
    <w:rsid w:val="007625E0"/>
    <w:rPr>
      <w:vertAlign w:val="superscript"/>
    </w:rPr>
  </w:style>
  <w:style w:type="character" w:customStyle="1" w:styleId="31">
    <w:name w:val="Παραπομπή υποσημείωσης3"/>
    <w:rsid w:val="007625E0"/>
    <w:rPr>
      <w:vertAlign w:val="superscript"/>
    </w:rPr>
  </w:style>
  <w:style w:type="character" w:customStyle="1" w:styleId="32">
    <w:name w:val="Παραπομπή σημείωσης τέλους3"/>
    <w:rsid w:val="007625E0"/>
    <w:rPr>
      <w:vertAlign w:val="superscript"/>
    </w:rPr>
  </w:style>
  <w:style w:type="character" w:customStyle="1" w:styleId="WW-FootnoteReference18">
    <w:name w:val="WW-Footnote Reference18"/>
    <w:rsid w:val="007625E0"/>
    <w:rPr>
      <w:vertAlign w:val="superscript"/>
    </w:rPr>
  </w:style>
  <w:style w:type="character" w:customStyle="1" w:styleId="WW-EndnoteReference18">
    <w:name w:val="WW-Endnote Reference18"/>
    <w:rsid w:val="007625E0"/>
    <w:rPr>
      <w:vertAlign w:val="superscript"/>
    </w:rPr>
  </w:style>
  <w:style w:type="character" w:customStyle="1" w:styleId="00">
    <w:name w:val="Παραπομπή υποσημείωσης_0"/>
    <w:uiPriority w:val="99"/>
    <w:rsid w:val="007625E0"/>
    <w:rPr>
      <w:vertAlign w:val="superscript"/>
    </w:rPr>
  </w:style>
  <w:style w:type="character" w:customStyle="1" w:styleId="01">
    <w:name w:val="Παραπομπή σημείωσης τέλους_0"/>
    <w:rsid w:val="007625E0"/>
    <w:rPr>
      <w:vertAlign w:val="superscript"/>
    </w:rPr>
  </w:style>
  <w:style w:type="character" w:customStyle="1" w:styleId="WW-FootnoteReference19">
    <w:name w:val="WW-Footnote Reference19"/>
    <w:rsid w:val="007625E0"/>
    <w:rPr>
      <w:vertAlign w:val="superscript"/>
    </w:rPr>
  </w:style>
  <w:style w:type="paragraph" w:customStyle="1" w:styleId="af">
    <w:name w:val="Επικεφαλίδα"/>
    <w:basedOn w:val="a"/>
    <w:next w:val="af0"/>
    <w:rsid w:val="007625E0"/>
    <w:pPr>
      <w:keepNext/>
      <w:spacing w:before="240"/>
    </w:pPr>
    <w:rPr>
      <w:rFonts w:ascii="Liberation Sans" w:eastAsia="Microsoft YaHei" w:hAnsi="Liberation Sans" w:cs="Mangal"/>
      <w:sz w:val="28"/>
      <w:szCs w:val="28"/>
    </w:rPr>
  </w:style>
  <w:style w:type="paragraph" w:styleId="af0">
    <w:name w:val="Body Text"/>
    <w:basedOn w:val="a"/>
    <w:rsid w:val="007625E0"/>
    <w:pPr>
      <w:spacing w:after="240"/>
    </w:pPr>
  </w:style>
  <w:style w:type="paragraph" w:styleId="af1">
    <w:name w:val="List"/>
    <w:basedOn w:val="af0"/>
    <w:rsid w:val="007625E0"/>
    <w:rPr>
      <w:rFonts w:cs="Mangal"/>
    </w:rPr>
  </w:style>
  <w:style w:type="paragraph" w:styleId="af2">
    <w:name w:val="caption"/>
    <w:basedOn w:val="a"/>
    <w:qFormat/>
    <w:rsid w:val="007625E0"/>
    <w:pPr>
      <w:suppressLineNumbers/>
      <w:spacing w:before="120"/>
    </w:pPr>
    <w:rPr>
      <w:rFonts w:cs="Mangal"/>
      <w:i/>
      <w:iCs/>
      <w:sz w:val="24"/>
    </w:rPr>
  </w:style>
  <w:style w:type="paragraph" w:customStyle="1" w:styleId="af3">
    <w:name w:val="Ευρετήριο"/>
    <w:basedOn w:val="a"/>
    <w:rsid w:val="007625E0"/>
    <w:pPr>
      <w:suppressLineNumbers/>
    </w:pPr>
    <w:rPr>
      <w:rFonts w:cs="Mangal"/>
    </w:rPr>
  </w:style>
  <w:style w:type="paragraph" w:customStyle="1" w:styleId="02">
    <w:name w:val="Λεζάντα_0"/>
    <w:basedOn w:val="a"/>
    <w:qFormat/>
    <w:rsid w:val="007625E0"/>
    <w:pPr>
      <w:suppressLineNumbers/>
      <w:spacing w:before="120"/>
    </w:pPr>
    <w:rPr>
      <w:rFonts w:cs="Mangal"/>
      <w:i/>
      <w:iCs/>
      <w:sz w:val="24"/>
    </w:rPr>
  </w:style>
  <w:style w:type="paragraph" w:customStyle="1" w:styleId="33">
    <w:name w:val="Λεζάντα3"/>
    <w:basedOn w:val="a"/>
    <w:rsid w:val="007625E0"/>
    <w:pPr>
      <w:suppressLineNumbers/>
      <w:spacing w:before="120"/>
    </w:pPr>
    <w:rPr>
      <w:rFonts w:cs="Mangal"/>
      <w:i/>
      <w:iCs/>
      <w:sz w:val="24"/>
    </w:rPr>
  </w:style>
  <w:style w:type="paragraph" w:customStyle="1" w:styleId="WW-Caption">
    <w:name w:val="WW-Caption"/>
    <w:basedOn w:val="a"/>
    <w:rsid w:val="007625E0"/>
    <w:pPr>
      <w:suppressLineNumbers/>
      <w:spacing w:before="120"/>
    </w:pPr>
    <w:rPr>
      <w:rFonts w:cs="Mangal"/>
      <w:i/>
      <w:iCs/>
      <w:sz w:val="24"/>
    </w:rPr>
  </w:style>
  <w:style w:type="paragraph" w:customStyle="1" w:styleId="WW-Caption1">
    <w:name w:val="WW-Caption1"/>
    <w:basedOn w:val="a"/>
    <w:rsid w:val="007625E0"/>
    <w:pPr>
      <w:suppressLineNumbers/>
      <w:spacing w:before="120"/>
    </w:pPr>
    <w:rPr>
      <w:rFonts w:cs="Mangal"/>
      <w:i/>
      <w:iCs/>
      <w:sz w:val="24"/>
    </w:rPr>
  </w:style>
  <w:style w:type="paragraph" w:customStyle="1" w:styleId="WW-Caption11">
    <w:name w:val="WW-Caption11"/>
    <w:basedOn w:val="a"/>
    <w:rsid w:val="007625E0"/>
    <w:pPr>
      <w:suppressLineNumbers/>
      <w:spacing w:before="120"/>
    </w:pPr>
    <w:rPr>
      <w:rFonts w:cs="Mangal"/>
      <w:i/>
      <w:iCs/>
      <w:sz w:val="24"/>
    </w:rPr>
  </w:style>
  <w:style w:type="paragraph" w:customStyle="1" w:styleId="WW-Caption111">
    <w:name w:val="WW-Caption111"/>
    <w:basedOn w:val="a"/>
    <w:rsid w:val="007625E0"/>
    <w:pPr>
      <w:suppressLineNumbers/>
      <w:spacing w:before="120"/>
    </w:pPr>
    <w:rPr>
      <w:rFonts w:cs="Mangal"/>
      <w:i/>
      <w:iCs/>
      <w:sz w:val="24"/>
    </w:rPr>
  </w:style>
  <w:style w:type="paragraph" w:customStyle="1" w:styleId="24">
    <w:name w:val="Λεζάντα2"/>
    <w:basedOn w:val="a"/>
    <w:rsid w:val="007625E0"/>
    <w:pPr>
      <w:suppressLineNumbers/>
      <w:spacing w:before="120"/>
    </w:pPr>
    <w:rPr>
      <w:rFonts w:cs="Mangal"/>
      <w:i/>
      <w:iCs/>
      <w:sz w:val="24"/>
    </w:rPr>
  </w:style>
  <w:style w:type="paragraph" w:customStyle="1" w:styleId="Caption1">
    <w:name w:val="Caption1"/>
    <w:basedOn w:val="a"/>
    <w:rsid w:val="007625E0"/>
    <w:pPr>
      <w:suppressLineNumbers/>
      <w:spacing w:before="120"/>
    </w:pPr>
    <w:rPr>
      <w:rFonts w:cs="Mangal"/>
      <w:i/>
      <w:iCs/>
      <w:sz w:val="24"/>
    </w:rPr>
  </w:style>
  <w:style w:type="paragraph" w:customStyle="1" w:styleId="WW-Caption1111">
    <w:name w:val="WW-Caption1111"/>
    <w:basedOn w:val="a"/>
    <w:rsid w:val="007625E0"/>
    <w:pPr>
      <w:suppressLineNumbers/>
      <w:spacing w:before="120"/>
    </w:pPr>
    <w:rPr>
      <w:rFonts w:cs="Mangal"/>
      <w:i/>
      <w:iCs/>
      <w:sz w:val="24"/>
    </w:rPr>
  </w:style>
  <w:style w:type="paragraph" w:customStyle="1" w:styleId="WW-Caption11111">
    <w:name w:val="WW-Caption11111"/>
    <w:basedOn w:val="a"/>
    <w:rsid w:val="007625E0"/>
    <w:pPr>
      <w:suppressLineNumbers/>
      <w:spacing w:before="120"/>
    </w:pPr>
    <w:rPr>
      <w:rFonts w:cs="Mangal"/>
      <w:i/>
      <w:iCs/>
      <w:sz w:val="24"/>
    </w:rPr>
  </w:style>
  <w:style w:type="paragraph" w:customStyle="1" w:styleId="WW-Caption111111">
    <w:name w:val="WW-Caption111111"/>
    <w:basedOn w:val="a"/>
    <w:rsid w:val="007625E0"/>
    <w:pPr>
      <w:suppressLineNumbers/>
      <w:spacing w:before="120"/>
    </w:pPr>
    <w:rPr>
      <w:rFonts w:cs="Mangal"/>
      <w:i/>
      <w:iCs/>
      <w:sz w:val="24"/>
    </w:rPr>
  </w:style>
  <w:style w:type="paragraph" w:customStyle="1" w:styleId="WW-Caption1111111">
    <w:name w:val="WW-Caption1111111"/>
    <w:basedOn w:val="a"/>
    <w:rsid w:val="007625E0"/>
    <w:pPr>
      <w:suppressLineNumbers/>
      <w:spacing w:before="120"/>
    </w:pPr>
    <w:rPr>
      <w:rFonts w:cs="Mangal"/>
      <w:i/>
      <w:iCs/>
      <w:sz w:val="24"/>
    </w:rPr>
  </w:style>
  <w:style w:type="paragraph" w:customStyle="1" w:styleId="WW-Caption11111111">
    <w:name w:val="WW-Caption11111111"/>
    <w:basedOn w:val="a"/>
    <w:rsid w:val="007625E0"/>
    <w:pPr>
      <w:suppressLineNumbers/>
      <w:spacing w:before="120"/>
    </w:pPr>
    <w:rPr>
      <w:rFonts w:cs="Mangal"/>
      <w:i/>
      <w:iCs/>
      <w:sz w:val="24"/>
    </w:rPr>
  </w:style>
  <w:style w:type="paragraph" w:customStyle="1" w:styleId="WW-Caption111111111">
    <w:name w:val="WW-Caption111111111"/>
    <w:basedOn w:val="a"/>
    <w:rsid w:val="007625E0"/>
    <w:pPr>
      <w:suppressLineNumbers/>
      <w:spacing w:before="120"/>
    </w:pPr>
    <w:rPr>
      <w:rFonts w:cs="Mangal"/>
      <w:i/>
      <w:iCs/>
      <w:sz w:val="24"/>
    </w:rPr>
  </w:style>
  <w:style w:type="paragraph" w:customStyle="1" w:styleId="WW-Caption1111111111">
    <w:name w:val="WW-Caption1111111111"/>
    <w:basedOn w:val="a"/>
    <w:rsid w:val="007625E0"/>
    <w:pPr>
      <w:suppressLineNumbers/>
      <w:spacing w:before="120"/>
    </w:pPr>
    <w:rPr>
      <w:rFonts w:cs="Mangal"/>
      <w:i/>
      <w:iCs/>
      <w:sz w:val="24"/>
    </w:rPr>
  </w:style>
  <w:style w:type="paragraph" w:customStyle="1" w:styleId="WW-Caption11111111111">
    <w:name w:val="WW-Caption11111111111"/>
    <w:basedOn w:val="a"/>
    <w:rsid w:val="007625E0"/>
    <w:pPr>
      <w:suppressLineNumbers/>
      <w:spacing w:before="120"/>
    </w:pPr>
    <w:rPr>
      <w:rFonts w:cs="Mangal"/>
      <w:i/>
      <w:iCs/>
      <w:sz w:val="24"/>
    </w:rPr>
  </w:style>
  <w:style w:type="paragraph" w:customStyle="1" w:styleId="WW-Caption111111111111">
    <w:name w:val="WW-Caption111111111111"/>
    <w:basedOn w:val="a"/>
    <w:rsid w:val="007625E0"/>
    <w:pPr>
      <w:suppressLineNumbers/>
      <w:spacing w:before="120"/>
    </w:pPr>
    <w:rPr>
      <w:rFonts w:cs="Mangal"/>
      <w:i/>
      <w:iCs/>
      <w:sz w:val="24"/>
    </w:rPr>
  </w:style>
  <w:style w:type="paragraph" w:customStyle="1" w:styleId="WW-Caption1111111111111">
    <w:name w:val="WW-Caption1111111111111"/>
    <w:basedOn w:val="a"/>
    <w:rsid w:val="007625E0"/>
    <w:pPr>
      <w:suppressLineNumbers/>
      <w:spacing w:before="120"/>
    </w:pPr>
    <w:rPr>
      <w:rFonts w:cs="Mangal"/>
      <w:i/>
      <w:iCs/>
      <w:sz w:val="24"/>
    </w:rPr>
  </w:style>
  <w:style w:type="paragraph" w:customStyle="1" w:styleId="WW-Caption11111111111111">
    <w:name w:val="WW-Caption11111111111111"/>
    <w:basedOn w:val="a"/>
    <w:rsid w:val="007625E0"/>
    <w:pPr>
      <w:suppressLineNumbers/>
      <w:spacing w:before="120"/>
    </w:pPr>
    <w:rPr>
      <w:rFonts w:cs="Mangal"/>
      <w:i/>
      <w:iCs/>
      <w:sz w:val="24"/>
    </w:rPr>
  </w:style>
  <w:style w:type="paragraph" w:customStyle="1" w:styleId="14">
    <w:name w:val="Λεζάντα1"/>
    <w:basedOn w:val="a"/>
    <w:rsid w:val="007625E0"/>
    <w:pPr>
      <w:suppressLineNumbers/>
      <w:spacing w:before="120"/>
    </w:pPr>
    <w:rPr>
      <w:rFonts w:cs="Mangal"/>
      <w:i/>
      <w:iCs/>
      <w:sz w:val="24"/>
    </w:rPr>
  </w:style>
  <w:style w:type="paragraph" w:customStyle="1" w:styleId="WW-Caption111111111111111">
    <w:name w:val="WW-Caption111111111111111"/>
    <w:basedOn w:val="a"/>
    <w:rsid w:val="007625E0"/>
    <w:pPr>
      <w:suppressLineNumbers/>
      <w:spacing w:before="120"/>
    </w:pPr>
    <w:rPr>
      <w:rFonts w:cs="Mangal"/>
      <w:i/>
      <w:iCs/>
      <w:sz w:val="24"/>
    </w:rPr>
  </w:style>
  <w:style w:type="paragraph" w:customStyle="1" w:styleId="WW-Caption1111111111111111">
    <w:name w:val="WW-Caption1111111111111111"/>
    <w:basedOn w:val="a"/>
    <w:rsid w:val="007625E0"/>
    <w:pPr>
      <w:suppressLineNumbers/>
      <w:spacing w:before="120"/>
    </w:pPr>
    <w:rPr>
      <w:rFonts w:cs="Mangal"/>
      <w:i/>
      <w:iCs/>
      <w:sz w:val="24"/>
    </w:rPr>
  </w:style>
  <w:style w:type="paragraph" w:customStyle="1" w:styleId="WW-Caption11111111111111111">
    <w:name w:val="WW-Caption11111111111111111"/>
    <w:basedOn w:val="a"/>
    <w:rsid w:val="007625E0"/>
    <w:pPr>
      <w:suppressLineNumbers/>
      <w:spacing w:before="120"/>
    </w:pPr>
    <w:rPr>
      <w:rFonts w:cs="Mangal"/>
      <w:i/>
      <w:iCs/>
      <w:sz w:val="24"/>
    </w:rPr>
  </w:style>
  <w:style w:type="paragraph" w:customStyle="1" w:styleId="WW-Caption111111111111111111">
    <w:name w:val="WW-Caption111111111111111111"/>
    <w:basedOn w:val="a"/>
    <w:rsid w:val="007625E0"/>
    <w:pPr>
      <w:suppressLineNumbers/>
      <w:spacing w:before="120"/>
    </w:pPr>
    <w:rPr>
      <w:rFonts w:cs="Mangal"/>
      <w:i/>
      <w:iCs/>
      <w:sz w:val="24"/>
    </w:rPr>
  </w:style>
  <w:style w:type="paragraph" w:customStyle="1" w:styleId="Bullet">
    <w:name w:val="Bullet"/>
    <w:basedOn w:val="a"/>
    <w:rsid w:val="007625E0"/>
    <w:pPr>
      <w:numPr>
        <w:numId w:val="32"/>
      </w:numPr>
      <w:spacing w:after="100"/>
    </w:pPr>
    <w:rPr>
      <w:rFonts w:eastAsia="MS Mincho"/>
      <w:lang w:val="en-US" w:eastAsia="ja-JP"/>
    </w:rPr>
  </w:style>
  <w:style w:type="paragraph" w:styleId="af4">
    <w:name w:val="Date"/>
    <w:basedOn w:val="a"/>
    <w:next w:val="a"/>
    <w:rsid w:val="007625E0"/>
    <w:pPr>
      <w:spacing w:after="100"/>
    </w:pPr>
    <w:rPr>
      <w:rFonts w:eastAsia="MS Mincho"/>
      <w:lang w:val="en-US" w:eastAsia="ja-JP"/>
    </w:rPr>
  </w:style>
  <w:style w:type="paragraph" w:customStyle="1" w:styleId="DocTitle">
    <w:name w:val="Doc Title"/>
    <w:basedOn w:val="1"/>
    <w:rsid w:val="007625E0"/>
  </w:style>
  <w:style w:type="paragraph" w:customStyle="1" w:styleId="inserttext">
    <w:name w:val="insert text"/>
    <w:basedOn w:val="a"/>
    <w:rsid w:val="007625E0"/>
    <w:pPr>
      <w:spacing w:after="100"/>
      <w:ind w:left="794"/>
    </w:pPr>
    <w:rPr>
      <w:rFonts w:eastAsia="MS Mincho"/>
      <w:lang w:val="en-US" w:eastAsia="ja-JP"/>
    </w:rPr>
  </w:style>
  <w:style w:type="paragraph" w:styleId="af5">
    <w:name w:val="footer"/>
    <w:basedOn w:val="a"/>
    <w:rsid w:val="007625E0"/>
    <w:pPr>
      <w:spacing w:after="100"/>
    </w:pPr>
    <w:rPr>
      <w:rFonts w:eastAsia="MS Mincho"/>
      <w:lang w:val="en-US" w:eastAsia="ja-JP"/>
    </w:rPr>
  </w:style>
  <w:style w:type="paragraph" w:styleId="af6">
    <w:name w:val="header"/>
    <w:basedOn w:val="a"/>
    <w:rsid w:val="007625E0"/>
  </w:style>
  <w:style w:type="paragraph" w:styleId="af7">
    <w:name w:val="Balloon Text"/>
    <w:basedOn w:val="a"/>
    <w:rsid w:val="007625E0"/>
    <w:rPr>
      <w:rFonts w:ascii="Tahoma" w:hAnsi="Tahoma" w:cs="Tahoma"/>
      <w:sz w:val="16"/>
      <w:szCs w:val="16"/>
    </w:rPr>
  </w:style>
  <w:style w:type="paragraph" w:styleId="af8">
    <w:name w:val="annotation text"/>
    <w:basedOn w:val="a"/>
    <w:link w:val="Char10"/>
    <w:rsid w:val="007625E0"/>
    <w:rPr>
      <w:sz w:val="20"/>
      <w:szCs w:val="20"/>
    </w:rPr>
  </w:style>
  <w:style w:type="paragraph" w:styleId="af9">
    <w:name w:val="annotation subject"/>
    <w:basedOn w:val="af8"/>
    <w:next w:val="af8"/>
    <w:rsid w:val="007625E0"/>
    <w:rPr>
      <w:b/>
      <w:bCs/>
    </w:rPr>
  </w:style>
  <w:style w:type="paragraph" w:styleId="afa">
    <w:name w:val="Revision"/>
    <w:rsid w:val="007625E0"/>
    <w:pPr>
      <w:suppressAutoHyphens/>
    </w:pPr>
    <w:rPr>
      <w:sz w:val="24"/>
      <w:szCs w:val="24"/>
      <w:lang w:val="en-GB" w:eastAsia="zh-CN"/>
    </w:rPr>
  </w:style>
  <w:style w:type="paragraph" w:customStyle="1" w:styleId="western">
    <w:name w:val="western"/>
    <w:basedOn w:val="a"/>
    <w:rsid w:val="007625E0"/>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rsid w:val="007625E0"/>
    <w:pPr>
      <w:spacing w:after="200"/>
      <w:ind w:left="720"/>
      <w:contextualSpacing/>
    </w:pPr>
  </w:style>
  <w:style w:type="paragraph" w:styleId="afc">
    <w:name w:val="footnote text"/>
    <w:basedOn w:val="a"/>
    <w:link w:val="Char3"/>
    <w:rsid w:val="007625E0"/>
    <w:pPr>
      <w:spacing w:after="0"/>
      <w:ind w:left="425" w:hanging="425"/>
    </w:pPr>
    <w:rPr>
      <w:sz w:val="18"/>
      <w:szCs w:val="20"/>
      <w:lang w:val="en-IE"/>
    </w:rPr>
  </w:style>
  <w:style w:type="paragraph" w:styleId="15">
    <w:name w:val="toc 1"/>
    <w:basedOn w:val="a"/>
    <w:next w:val="a"/>
    <w:uiPriority w:val="39"/>
    <w:rsid w:val="007625E0"/>
    <w:pPr>
      <w:spacing w:before="120"/>
      <w:jc w:val="left"/>
    </w:pPr>
    <w:rPr>
      <w:b/>
      <w:bCs/>
      <w:caps/>
      <w:sz w:val="20"/>
      <w:szCs w:val="20"/>
    </w:rPr>
  </w:style>
  <w:style w:type="paragraph" w:styleId="25">
    <w:name w:val="toc 2"/>
    <w:basedOn w:val="a"/>
    <w:next w:val="a"/>
    <w:uiPriority w:val="39"/>
    <w:rsid w:val="007625E0"/>
    <w:pPr>
      <w:spacing w:after="0"/>
      <w:ind w:left="220"/>
      <w:jc w:val="left"/>
    </w:pPr>
    <w:rPr>
      <w:smallCaps/>
      <w:sz w:val="20"/>
      <w:szCs w:val="20"/>
    </w:rPr>
  </w:style>
  <w:style w:type="paragraph" w:styleId="34">
    <w:name w:val="toc 3"/>
    <w:basedOn w:val="a"/>
    <w:next w:val="a"/>
    <w:uiPriority w:val="39"/>
    <w:rsid w:val="007625E0"/>
    <w:pPr>
      <w:spacing w:after="0"/>
      <w:ind w:left="440"/>
      <w:jc w:val="left"/>
    </w:pPr>
    <w:rPr>
      <w:i/>
      <w:iCs/>
      <w:sz w:val="20"/>
      <w:szCs w:val="20"/>
    </w:rPr>
  </w:style>
  <w:style w:type="paragraph" w:styleId="41">
    <w:name w:val="toc 4"/>
    <w:basedOn w:val="a"/>
    <w:next w:val="a"/>
    <w:uiPriority w:val="39"/>
    <w:rsid w:val="007625E0"/>
    <w:pPr>
      <w:spacing w:after="0"/>
      <w:ind w:left="660"/>
      <w:jc w:val="left"/>
    </w:pPr>
    <w:rPr>
      <w:sz w:val="18"/>
      <w:szCs w:val="18"/>
    </w:rPr>
  </w:style>
  <w:style w:type="paragraph" w:styleId="50">
    <w:name w:val="toc 5"/>
    <w:basedOn w:val="a"/>
    <w:next w:val="a"/>
    <w:rsid w:val="007625E0"/>
    <w:pPr>
      <w:spacing w:after="0"/>
      <w:ind w:left="880"/>
      <w:jc w:val="left"/>
    </w:pPr>
    <w:rPr>
      <w:sz w:val="18"/>
      <w:szCs w:val="18"/>
    </w:rPr>
  </w:style>
  <w:style w:type="paragraph" w:styleId="6">
    <w:name w:val="toc 6"/>
    <w:basedOn w:val="a"/>
    <w:next w:val="a"/>
    <w:rsid w:val="007625E0"/>
    <w:pPr>
      <w:spacing w:after="0"/>
      <w:ind w:left="1100"/>
      <w:jc w:val="left"/>
    </w:pPr>
    <w:rPr>
      <w:sz w:val="18"/>
      <w:szCs w:val="18"/>
    </w:rPr>
  </w:style>
  <w:style w:type="paragraph" w:styleId="7">
    <w:name w:val="toc 7"/>
    <w:basedOn w:val="a"/>
    <w:next w:val="a"/>
    <w:rsid w:val="007625E0"/>
    <w:pPr>
      <w:spacing w:after="0"/>
      <w:ind w:left="1320"/>
      <w:jc w:val="left"/>
    </w:pPr>
    <w:rPr>
      <w:sz w:val="18"/>
      <w:szCs w:val="18"/>
    </w:rPr>
  </w:style>
  <w:style w:type="paragraph" w:styleId="8">
    <w:name w:val="toc 8"/>
    <w:basedOn w:val="a"/>
    <w:next w:val="a"/>
    <w:rsid w:val="007625E0"/>
    <w:pPr>
      <w:spacing w:after="0"/>
      <w:ind w:left="1540"/>
      <w:jc w:val="left"/>
    </w:pPr>
    <w:rPr>
      <w:sz w:val="18"/>
      <w:szCs w:val="18"/>
    </w:rPr>
  </w:style>
  <w:style w:type="paragraph" w:styleId="9">
    <w:name w:val="toc 9"/>
    <w:basedOn w:val="a"/>
    <w:next w:val="a"/>
    <w:rsid w:val="007625E0"/>
    <w:pPr>
      <w:spacing w:after="0"/>
      <w:ind w:left="1760"/>
      <w:jc w:val="left"/>
    </w:pPr>
    <w:rPr>
      <w:sz w:val="18"/>
      <w:szCs w:val="18"/>
    </w:rPr>
  </w:style>
  <w:style w:type="paragraph" w:customStyle="1" w:styleId="Style1">
    <w:name w:val="Style1"/>
    <w:basedOn w:val="DocTitle"/>
    <w:rsid w:val="007625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625E0"/>
    <w:rPr>
      <w:rFonts w:ascii="Calibri" w:hAnsi="Calibri" w:cs="Calibri"/>
      <w:lang w:val="el-GR"/>
    </w:rPr>
  </w:style>
  <w:style w:type="paragraph" w:styleId="afd">
    <w:name w:val="endnote text"/>
    <w:basedOn w:val="a"/>
    <w:link w:val="Char4"/>
    <w:rsid w:val="007625E0"/>
    <w:rPr>
      <w:sz w:val="20"/>
      <w:szCs w:val="20"/>
    </w:rPr>
  </w:style>
  <w:style w:type="paragraph" w:customStyle="1" w:styleId="Default">
    <w:name w:val="Default"/>
    <w:rsid w:val="007625E0"/>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rsid w:val="007625E0"/>
  </w:style>
  <w:style w:type="paragraph" w:styleId="aff">
    <w:name w:val="Body Text Indent"/>
    <w:basedOn w:val="a"/>
    <w:rsid w:val="007625E0"/>
    <w:pPr>
      <w:ind w:firstLine="1134"/>
    </w:pPr>
    <w:rPr>
      <w:rFonts w:ascii="Arial" w:hAnsi="Arial" w:cs="Arial"/>
    </w:rPr>
  </w:style>
  <w:style w:type="paragraph" w:customStyle="1" w:styleId="normalwithoutspacing">
    <w:name w:val="normal_without_spacing"/>
    <w:basedOn w:val="a"/>
    <w:rsid w:val="007625E0"/>
    <w:pPr>
      <w:spacing w:after="60"/>
    </w:pPr>
    <w:rPr>
      <w:lang w:val="el-GR"/>
    </w:rPr>
  </w:style>
  <w:style w:type="paragraph" w:customStyle="1" w:styleId="foothanging">
    <w:name w:val="foot_hanging"/>
    <w:basedOn w:val="afc"/>
    <w:rsid w:val="007625E0"/>
    <w:pPr>
      <w:ind w:left="426" w:hanging="426"/>
    </w:pPr>
    <w:rPr>
      <w:szCs w:val="18"/>
    </w:rPr>
  </w:style>
  <w:style w:type="paragraph" w:styleId="-HTML">
    <w:name w:val="HTML Preformatted"/>
    <w:basedOn w:val="a"/>
    <w:uiPriority w:val="99"/>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625E0"/>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rsid w:val="007625E0"/>
    <w:pPr>
      <w:suppressAutoHyphens w:val="0"/>
      <w:spacing w:line="312" w:lineRule="auto"/>
      <w:ind w:left="283"/>
    </w:pPr>
    <w:rPr>
      <w:rFonts w:cs="Times New Roman"/>
      <w:sz w:val="16"/>
      <w:szCs w:val="16"/>
    </w:rPr>
  </w:style>
  <w:style w:type="paragraph" w:styleId="aff0">
    <w:name w:val="No Spacing"/>
    <w:qFormat/>
    <w:rsid w:val="007625E0"/>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7625E0"/>
    <w:pPr>
      <w:suppressLineNumbers/>
    </w:pPr>
  </w:style>
  <w:style w:type="paragraph" w:customStyle="1" w:styleId="aff2">
    <w:name w:val="Επικεφαλίδα πίνακα"/>
    <w:basedOn w:val="aff1"/>
    <w:rsid w:val="007625E0"/>
    <w:pPr>
      <w:jc w:val="center"/>
    </w:pPr>
    <w:rPr>
      <w:b/>
      <w:bCs/>
    </w:rPr>
  </w:style>
  <w:style w:type="paragraph" w:customStyle="1" w:styleId="footers">
    <w:name w:val="footers"/>
    <w:basedOn w:val="foothanging"/>
    <w:rsid w:val="007625E0"/>
  </w:style>
  <w:style w:type="paragraph" w:customStyle="1" w:styleId="Standard">
    <w:name w:val="Standard"/>
    <w:rsid w:val="007625E0"/>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7625E0"/>
    <w:pPr>
      <w:spacing w:after="120"/>
    </w:pPr>
  </w:style>
  <w:style w:type="paragraph" w:customStyle="1" w:styleId="Footnote">
    <w:name w:val="Footnote"/>
    <w:basedOn w:val="Standard"/>
    <w:rsid w:val="007625E0"/>
    <w:pPr>
      <w:suppressLineNumbers/>
      <w:ind w:left="283" w:hanging="283"/>
    </w:pPr>
    <w:rPr>
      <w:sz w:val="20"/>
      <w:szCs w:val="20"/>
    </w:rPr>
  </w:style>
  <w:style w:type="paragraph" w:styleId="36">
    <w:name w:val="Body Text 3"/>
    <w:basedOn w:val="a"/>
    <w:rsid w:val="007625E0"/>
    <w:rPr>
      <w:sz w:val="16"/>
      <w:szCs w:val="16"/>
    </w:rPr>
  </w:style>
  <w:style w:type="paragraph" w:customStyle="1" w:styleId="fooot">
    <w:name w:val="fooot"/>
    <w:basedOn w:val="footers"/>
    <w:rsid w:val="007625E0"/>
  </w:style>
  <w:style w:type="paragraph" w:customStyle="1" w:styleId="16">
    <w:name w:val="Κείμενο πλαισίου1"/>
    <w:basedOn w:val="a"/>
    <w:rsid w:val="007625E0"/>
    <w:pPr>
      <w:spacing w:after="0"/>
    </w:pPr>
    <w:rPr>
      <w:rFonts w:ascii="Tahoma" w:hAnsi="Tahoma" w:cs="Tahoma"/>
      <w:sz w:val="16"/>
      <w:szCs w:val="16"/>
    </w:rPr>
  </w:style>
  <w:style w:type="paragraph" w:customStyle="1" w:styleId="17">
    <w:name w:val="Κείμενο σχολίου1"/>
    <w:basedOn w:val="a"/>
    <w:rsid w:val="007625E0"/>
    <w:rPr>
      <w:sz w:val="20"/>
      <w:szCs w:val="20"/>
    </w:rPr>
  </w:style>
  <w:style w:type="paragraph" w:customStyle="1" w:styleId="18">
    <w:name w:val="Θέμα σχολίου1"/>
    <w:basedOn w:val="17"/>
    <w:next w:val="17"/>
    <w:rsid w:val="007625E0"/>
    <w:rPr>
      <w:b/>
      <w:bCs/>
    </w:rPr>
  </w:style>
  <w:style w:type="paragraph" w:customStyle="1" w:styleId="-HTML1">
    <w:name w:val="Προ-διαμορφωμένο HTML1"/>
    <w:basedOn w:val="a"/>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625E0"/>
    <w:pPr>
      <w:suppressAutoHyphens/>
    </w:pPr>
    <w:rPr>
      <w:rFonts w:ascii="Calibri" w:hAnsi="Calibri" w:cs="Calibri"/>
      <w:sz w:val="22"/>
      <w:szCs w:val="24"/>
      <w:lang w:val="en-GB" w:eastAsia="zh-CN"/>
    </w:rPr>
  </w:style>
  <w:style w:type="paragraph" w:styleId="2">
    <w:name w:val="List Bullet 2"/>
    <w:basedOn w:val="a"/>
    <w:rsid w:val="007625E0"/>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7625E0"/>
    <w:pPr>
      <w:tabs>
        <w:tab w:val="right" w:leader="dot" w:pos="7091"/>
      </w:tabs>
      <w:ind w:left="2547"/>
    </w:pPr>
  </w:style>
  <w:style w:type="paragraph" w:customStyle="1" w:styleId="aff3">
    <w:name w:val="Οριζόντια γραμμή"/>
    <w:basedOn w:val="a"/>
    <w:next w:val="af0"/>
    <w:rsid w:val="007625E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rsid w:val="007625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32"/>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Pr>
      <w:rFonts w:ascii="Tahoma" w:hAnsi="Tahoma" w:cs="Tahoma"/>
      <w:sz w:val="16"/>
      <w:szCs w:val="16"/>
    </w:rPr>
  </w:style>
  <w:style w:type="paragraph" w:styleId="af8">
    <w:name w:val="annotation text"/>
    <w:basedOn w:val="a"/>
    <w:link w:val="Char10"/>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pPr>
      <w:spacing w:after="200"/>
      <w:ind w:left="720"/>
      <w:contextualSpacing/>
    </w:pPr>
  </w:style>
  <w:style w:type="paragraph" w:styleId="afc">
    <w:name w:val="footnote text"/>
    <w:basedOn w:val="a"/>
    <w:link w:val="Char3"/>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463690407">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35294805">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0963518">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3dfe24f421a7416e" Type="http://schemas.microsoft.com/office/2011/relationships/people" Target="people.xml"/><Relationship Id="Rb47c5dfd7ef2460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4025cb0e40f644ee"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30"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97577FF3300A4684AC21793A1422FE" ma:contentTypeVersion="15" ma:contentTypeDescription="Create a new document." ma:contentTypeScope="" ma:versionID="2974ef38dada09f3450fb579a9f14b58">
  <xsd:schema xmlns:xsd="http://www.w3.org/2001/XMLSchema" xmlns:xs="http://www.w3.org/2001/XMLSchema" xmlns:p="http://schemas.microsoft.com/office/2006/metadata/properties" xmlns:ns2="51a77796-f96c-4ef7-a716-13c0af494fe0" xmlns:ns3="91f68f59-3aaf-44af-9c89-dbcd5c0dd753" targetNamespace="http://schemas.microsoft.com/office/2006/metadata/properties" ma:root="true" ma:fieldsID="ae7421fc6322c77c09c2c148a9d58896" ns2:_="" ns3:_="">
    <xsd:import namespace="51a77796-f96c-4ef7-a716-13c0af494fe0"/>
    <xsd:import namespace="91f68f59-3aaf-44af-9c89-dbcd5c0dd7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77796-f96c-4ef7-a716-13c0af494f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dfa2dbb-56bf-41d2-a2fa-c4f312cbe40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f68f59-3aaf-44af-9c89-dbcd5c0dd7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bda641-2159-4825-ba7b-16db3e5fd556}" ma:internalName="TaxCatchAll" ma:showField="CatchAllData" ma:web="91f68f59-3aaf-44af-9c89-dbcd5c0dd75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1f68f59-3aaf-44af-9c89-dbcd5c0dd753" xsi:nil="true"/>
    <lcf76f155ced4ddcb4097134ff3c332f xmlns="51a77796-f96c-4ef7-a716-13c0af494fe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36BA3-18CC-4A4C-9FD9-D2AD95EAA785}">
  <ds:schemaRefs>
    <ds:schemaRef ds:uri="http://schemas.microsoft.com/sharepoint/v3/contenttype/forms"/>
  </ds:schemaRefs>
</ds:datastoreItem>
</file>

<file path=customXml/itemProps2.xml><?xml version="1.0" encoding="utf-8"?>
<ds:datastoreItem xmlns:ds="http://schemas.openxmlformats.org/officeDocument/2006/customXml" ds:itemID="{1717FCAD-482F-4531-B9CF-30FF373E5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77796-f96c-4ef7-a716-13c0af494fe0"/>
    <ds:schemaRef ds:uri="91f68f59-3aaf-44af-9c89-dbcd5c0dd7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23319-6EB4-483E-A14B-B5C91345C7D1}">
  <ds:schemaRefs>
    <ds:schemaRef ds:uri="http://schemas.microsoft.com/office/2006/metadata/properties"/>
    <ds:schemaRef ds:uri="http://schemas.microsoft.com/office/infopath/2007/PartnerControls"/>
    <ds:schemaRef ds:uri="91f68f59-3aaf-44af-9c89-dbcd5c0dd753"/>
    <ds:schemaRef ds:uri="51a77796-f96c-4ef7-a716-13c0af494fe0"/>
  </ds:schemaRefs>
</ds:datastoreItem>
</file>

<file path=customXml/itemProps4.xml><?xml version="1.0" encoding="utf-8"?>
<ds:datastoreItem xmlns:ds="http://schemas.openxmlformats.org/officeDocument/2006/customXml" ds:itemID="{1CF7129A-B63E-4744-B13F-A4B21236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1573</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dc:creator>
  <cp:lastModifiedBy>guest 77</cp:lastModifiedBy>
  <cp:revision>2</cp:revision>
  <cp:lastPrinted>2019-07-08T04:12:00Z</cp:lastPrinted>
  <dcterms:created xsi:type="dcterms:W3CDTF">2024-02-22T13:48:00Z</dcterms:created>
  <dcterms:modified xsi:type="dcterms:W3CDTF">2024-02-22T13:48:00Z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0x0101002297577FF3300A4684AC21793A1422FE</vt:lpwstr>
  </property>
  <property fmtid="{D5CDD505-2E9C-101B-9397-08002B2CF9AE}" pid="3" name="MediaServiceImageTags">
    <vt:lpwstr/>
  </property>
</Properties>
</file>